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7.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49C07" w14:textId="7744C9F5" w:rsidR="003C629B" w:rsidRPr="00D10121" w:rsidRDefault="00D10121" w:rsidP="00D10121">
      <w:pPr>
        <w:shd w:val="clear" w:color="auto" w:fill="C6D9F1" w:themeFill="text2" w:themeFillTint="33"/>
        <w:rPr>
          <w:rFonts w:ascii="Calibri" w:hAnsi="Calibri" w:cs="Calibri"/>
          <w:b/>
          <w:sz w:val="20"/>
        </w:rPr>
      </w:pPr>
      <w:bookmarkStart w:id="0" w:name="_Ref528247246"/>
      <w:bookmarkStart w:id="1" w:name="_Toc528334785"/>
      <w:bookmarkStart w:id="2" w:name="_Toc19182899"/>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66B27E30" w14:textId="77777777" w:rsidR="003C629B" w:rsidRPr="009C2468" w:rsidRDefault="003C629B" w:rsidP="003C629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3C629B" w:rsidRPr="006B56FD" w14:paraId="1BB06B49" w14:textId="77777777" w:rsidTr="00267675">
        <w:trPr>
          <w:trHeight w:val="1609"/>
        </w:trPr>
        <w:tc>
          <w:tcPr>
            <w:tcW w:w="3965" w:type="dxa"/>
            <w:tcBorders>
              <w:right w:val="single" w:sz="4" w:space="0" w:color="auto"/>
            </w:tcBorders>
          </w:tcPr>
          <w:p w14:paraId="689FDE16" w14:textId="77777777" w:rsidR="003C629B" w:rsidRPr="006B56FD" w:rsidRDefault="003C629B" w:rsidP="003C629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817EC59" w14:textId="77777777" w:rsidR="003C629B" w:rsidRPr="006B56FD" w:rsidRDefault="003C629B" w:rsidP="003C629B">
            <w:pPr>
              <w:ind w:right="28"/>
              <w:jc w:val="left"/>
              <w:rPr>
                <w:rFonts w:asciiTheme="minorHAnsi" w:hAnsiTheme="minorHAnsi" w:cstheme="minorHAnsi"/>
              </w:rPr>
            </w:pPr>
          </w:p>
          <w:p w14:paraId="28D303ED" w14:textId="77777777" w:rsidR="003C629B" w:rsidRPr="002A7B62" w:rsidRDefault="003C629B" w:rsidP="003C629B">
            <w:pPr>
              <w:ind w:right="28"/>
              <w:jc w:val="center"/>
              <w:rPr>
                <w:rFonts w:asciiTheme="minorHAnsi" w:hAnsiTheme="minorHAnsi" w:cstheme="minorHAnsi"/>
                <w:sz w:val="20"/>
              </w:rPr>
            </w:pPr>
            <w:r w:rsidRPr="002A7B62">
              <w:rPr>
                <w:rFonts w:asciiTheme="minorHAnsi" w:hAnsiTheme="minorHAnsi" w:cstheme="minorHAnsi"/>
                <w:sz w:val="20"/>
              </w:rPr>
              <w:t>…………………………………………………</w:t>
            </w:r>
          </w:p>
          <w:p w14:paraId="424A5CA9" w14:textId="77777777" w:rsidR="003C629B" w:rsidRPr="002A7B62" w:rsidRDefault="003C629B" w:rsidP="003C629B">
            <w:pPr>
              <w:ind w:right="28"/>
              <w:jc w:val="center"/>
              <w:rPr>
                <w:rFonts w:asciiTheme="minorHAnsi" w:hAnsiTheme="minorHAnsi" w:cstheme="minorHAnsi"/>
                <w:sz w:val="20"/>
              </w:rPr>
            </w:pPr>
            <w:r w:rsidRPr="002A7B62">
              <w:rPr>
                <w:rFonts w:asciiTheme="minorHAnsi" w:hAnsiTheme="minorHAnsi" w:cstheme="minorHAnsi"/>
                <w:sz w:val="20"/>
              </w:rPr>
              <w:t>……………………………………………….</w:t>
            </w:r>
          </w:p>
          <w:p w14:paraId="389188BD" w14:textId="03519BFC" w:rsidR="003C629B" w:rsidRPr="00267675" w:rsidRDefault="003C629B" w:rsidP="00267675">
            <w:pPr>
              <w:ind w:right="28"/>
              <w:jc w:val="center"/>
              <w:rPr>
                <w:rFonts w:asciiTheme="minorHAnsi" w:hAnsiTheme="minorHAnsi" w:cstheme="minorHAnsi"/>
                <w:i/>
                <w:sz w:val="20"/>
              </w:rPr>
            </w:pPr>
            <w:r w:rsidRPr="002A7B62">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42378297" w14:textId="77777777" w:rsidR="003C629B" w:rsidRPr="006B56FD" w:rsidRDefault="003C629B" w:rsidP="003C629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6699C314" w14:textId="77777777" w:rsidR="003C629B" w:rsidRPr="006B56FD" w:rsidRDefault="003C629B" w:rsidP="003C629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3DDC98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E8841A3" w14:textId="77777777" w:rsidR="003C629B" w:rsidRPr="002A7B62" w:rsidRDefault="003C629B" w:rsidP="003C629B">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2C4AFA0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0A0923D5" w14:textId="68291462" w:rsidR="003C629B" w:rsidRPr="00267675" w:rsidRDefault="003C629B" w:rsidP="00267675">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tc>
      </w:tr>
    </w:tbl>
    <w:p w14:paraId="4AB9F18D" w14:textId="77777777" w:rsidR="003C629B" w:rsidRPr="00FA4CFC" w:rsidRDefault="003C629B" w:rsidP="003C629B">
      <w:pPr>
        <w:pStyle w:val="Nagwek2"/>
        <w:keepNext w:val="0"/>
        <w:keepLines w:val="0"/>
        <w:widowControl w:val="0"/>
        <w:spacing w:before="480" w:after="48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5A749ADE" w14:textId="42D5D5E7" w:rsidR="003C629B" w:rsidRDefault="003C629B" w:rsidP="003C629B">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1855FD">
        <w:rPr>
          <w:rFonts w:asciiTheme="minorHAnsi" w:hAnsiTheme="minorHAnsi" w:cstheme="minorHAnsi"/>
          <w:sz w:val="20"/>
          <w:szCs w:val="22"/>
        </w:rPr>
        <w:t>POST/DYS/OW/GZ/</w:t>
      </w:r>
      <w:r w:rsidR="003C13FF">
        <w:rPr>
          <w:rFonts w:asciiTheme="minorHAnsi" w:hAnsiTheme="minorHAnsi" w:cstheme="minorHAnsi"/>
          <w:sz w:val="20"/>
          <w:szCs w:val="22"/>
        </w:rPr>
        <w:t>0</w:t>
      </w:r>
      <w:r w:rsidR="001855FD">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361712" w:rsidRPr="003E2435">
        <w:rPr>
          <w:rFonts w:asciiTheme="minorHAnsi" w:hAnsiTheme="minorHAnsi" w:cstheme="minorHAnsi"/>
          <w:noProof/>
          <w:sz w:val="20"/>
          <w:szCs w:val="22"/>
        </w:rPr>
        <w:t>583</w:t>
      </w:r>
      <w:r w:rsidRPr="00C33EBB">
        <w:rPr>
          <w:rFonts w:asciiTheme="minorHAnsi" w:hAnsiTheme="minorHAnsi" w:cstheme="minorHAnsi"/>
          <w:sz w:val="20"/>
          <w:szCs w:val="22"/>
        </w:rPr>
        <w:fldChar w:fldCharType="end"/>
      </w:r>
      <w:r w:rsidR="00B22719">
        <w:rPr>
          <w:rFonts w:asciiTheme="minorHAnsi" w:hAnsiTheme="minorHAnsi" w:cstheme="minorHAnsi"/>
          <w:sz w:val="20"/>
          <w:szCs w:val="22"/>
        </w:rPr>
        <w:t>/</w:t>
      </w:r>
      <w:r w:rsidR="00383A9D">
        <w:rPr>
          <w:rFonts w:asciiTheme="minorHAnsi" w:hAnsiTheme="minorHAnsi" w:cstheme="minorHAnsi"/>
          <w:sz w:val="20"/>
          <w:szCs w:val="22"/>
        </w:rPr>
        <w:t>202</w:t>
      </w:r>
      <w:r w:rsidR="003C13FF">
        <w:rPr>
          <w:rFonts w:asciiTheme="minorHAnsi" w:hAnsiTheme="minorHAnsi" w:cstheme="minorHAnsi"/>
          <w:sz w:val="20"/>
          <w:szCs w:val="22"/>
        </w:rPr>
        <w:t>6</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361712" w:rsidRPr="003E2435">
        <w:rPr>
          <w:rFonts w:asciiTheme="minorHAnsi" w:hAnsiTheme="minorHAnsi" w:cstheme="minorHAnsi"/>
          <w:noProof/>
          <w:sz w:val="20"/>
          <w:lang w:eastAsia="pl-PL"/>
        </w:rPr>
        <w:t>Sukcesywne wykonywanie robót budowlanych polegających na wymianie wyeksploatowanych elementów sieci elektroenergetycznej SN i nN na terenie PGE Dystrybucja S.A. Oddział Warszawa RE Konstancin-Jeziorna</w:t>
      </w:r>
      <w:r>
        <w:rPr>
          <w:rFonts w:asciiTheme="minorHAnsi" w:hAnsiTheme="minorHAnsi" w:cstheme="minorHAnsi"/>
          <w:sz w:val="20"/>
          <w:lang w:eastAsia="pl-PL"/>
        </w:rPr>
        <w:fldChar w:fldCharType="end"/>
      </w:r>
      <w:r>
        <w:rPr>
          <w:rFonts w:asciiTheme="minorHAnsi" w:hAnsiTheme="minorHAnsi" w:cstheme="minorHAnsi"/>
          <w:sz w:val="20"/>
          <w:lang w:eastAsia="pl-PL"/>
        </w:rPr>
        <w:t>”</w:t>
      </w:r>
    </w:p>
    <w:p w14:paraId="46661F06" w14:textId="77777777" w:rsidR="003C629B" w:rsidRPr="00F71E5C" w:rsidRDefault="003C629B" w:rsidP="003C629B">
      <w:pPr>
        <w:spacing w:after="80" w:line="240" w:lineRule="exact"/>
        <w:ind w:left="-284"/>
        <w:rPr>
          <w:rFonts w:asciiTheme="minorHAnsi" w:hAnsiTheme="minorHAnsi" w:cstheme="minorHAnsi"/>
          <w:sz w:val="20"/>
        </w:rPr>
      </w:pPr>
    </w:p>
    <w:p w14:paraId="56C103FE" w14:textId="77777777" w:rsidR="003C629B"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D21208" w14:paraId="364D4556" w14:textId="77777777" w:rsidTr="003C629B">
        <w:trPr>
          <w:trHeight w:val="409"/>
        </w:trPr>
        <w:tc>
          <w:tcPr>
            <w:tcW w:w="2694" w:type="dxa"/>
            <w:tcBorders>
              <w:top w:val="single" w:sz="4" w:space="0" w:color="auto"/>
              <w:left w:val="single" w:sz="4" w:space="0" w:color="auto"/>
            </w:tcBorders>
            <w:shd w:val="clear" w:color="auto" w:fill="FFFFFF" w:themeFill="background1"/>
            <w:vAlign w:val="center"/>
          </w:tcPr>
          <w:p w14:paraId="45C306CF" w14:textId="77777777" w:rsidR="003C629B" w:rsidRPr="00451C10" w:rsidRDefault="003C629B" w:rsidP="003C629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65E8FD60"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3C629B" w:rsidRPr="00D21208" w14:paraId="44C725BE" w14:textId="77777777" w:rsidTr="003C629B">
        <w:trPr>
          <w:trHeight w:val="532"/>
        </w:trPr>
        <w:tc>
          <w:tcPr>
            <w:tcW w:w="2694" w:type="dxa"/>
            <w:vAlign w:val="center"/>
          </w:tcPr>
          <w:p w14:paraId="4D69B894" w14:textId="77777777" w:rsidR="003C629B" w:rsidRPr="00451C10" w:rsidRDefault="003C629B" w:rsidP="003C629B">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6BDAD26A"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26FFBFF8" w14:textId="77777777" w:rsidR="003C629B" w:rsidRPr="00F71E5C" w:rsidRDefault="003C629B" w:rsidP="003C629B">
      <w:pPr>
        <w:pStyle w:val="Akapitzlist"/>
        <w:spacing w:after="80" w:line="240" w:lineRule="exact"/>
        <w:ind w:left="0"/>
        <w:rPr>
          <w:rFonts w:asciiTheme="minorHAnsi" w:hAnsiTheme="minorHAnsi" w:cstheme="minorHAnsi"/>
          <w:b/>
          <w:sz w:val="20"/>
        </w:rPr>
      </w:pPr>
    </w:p>
    <w:p w14:paraId="3C744DAF" w14:textId="77777777" w:rsidR="003C629B" w:rsidRPr="00F71E5C"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286561F0" w14:textId="77777777" w:rsidTr="003C629B">
        <w:tc>
          <w:tcPr>
            <w:tcW w:w="2694" w:type="dxa"/>
            <w:shd w:val="clear" w:color="auto" w:fill="F2F2F2" w:themeFill="background1" w:themeFillShade="F2"/>
          </w:tcPr>
          <w:p w14:paraId="54D4FC14"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09D76C60"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EAD5189" w14:textId="77777777" w:rsidTr="003C629B">
        <w:tc>
          <w:tcPr>
            <w:tcW w:w="2694" w:type="dxa"/>
            <w:shd w:val="clear" w:color="auto" w:fill="F2F2F2" w:themeFill="background1" w:themeFillShade="F2"/>
          </w:tcPr>
          <w:p w14:paraId="546AFD77"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78AB0CC"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23F5329" w14:textId="77777777" w:rsidTr="003C629B">
        <w:tc>
          <w:tcPr>
            <w:tcW w:w="2694" w:type="dxa"/>
            <w:shd w:val="clear" w:color="auto" w:fill="F2F2F2" w:themeFill="background1" w:themeFillShade="F2"/>
          </w:tcPr>
          <w:p w14:paraId="2A1DBCE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1E5A6D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A711D83" w14:textId="77777777" w:rsidTr="003C629B">
        <w:tc>
          <w:tcPr>
            <w:tcW w:w="2694" w:type="dxa"/>
            <w:shd w:val="clear" w:color="auto" w:fill="F2F2F2" w:themeFill="background1" w:themeFillShade="F2"/>
          </w:tcPr>
          <w:p w14:paraId="026634CC" w14:textId="77777777" w:rsidR="003C629B" w:rsidRPr="00F71E5C" w:rsidRDefault="003C629B" w:rsidP="003C629B">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260434FA" w14:textId="77777777" w:rsidR="003C629B" w:rsidRPr="00F71E5C" w:rsidRDefault="003C629B" w:rsidP="003C629B">
            <w:pPr>
              <w:spacing w:before="100" w:line="240" w:lineRule="exact"/>
              <w:rPr>
                <w:rFonts w:asciiTheme="minorHAnsi" w:hAnsiTheme="minorHAnsi" w:cstheme="minorHAnsi"/>
                <w:sz w:val="20"/>
                <w:lang w:val="de-DE"/>
              </w:rPr>
            </w:pPr>
          </w:p>
        </w:tc>
      </w:tr>
    </w:tbl>
    <w:p w14:paraId="3085E808"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1C2352A6" w14:textId="14709F05" w:rsidR="003C629B" w:rsidRDefault="003C629B" w:rsidP="003C629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6E2755A7" w14:textId="77777777" w:rsidTr="003C629B">
        <w:tc>
          <w:tcPr>
            <w:tcW w:w="2694" w:type="dxa"/>
            <w:shd w:val="clear" w:color="auto" w:fill="F2F2F2" w:themeFill="background1" w:themeFillShade="F2"/>
          </w:tcPr>
          <w:p w14:paraId="122678AF"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68F084E6"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651A5A84" w14:textId="77777777" w:rsidTr="003C629B">
        <w:tc>
          <w:tcPr>
            <w:tcW w:w="2694" w:type="dxa"/>
            <w:shd w:val="clear" w:color="auto" w:fill="F2F2F2" w:themeFill="background1" w:themeFillShade="F2"/>
          </w:tcPr>
          <w:p w14:paraId="760DC94C"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9F05C87"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3E07E833" w14:textId="77777777" w:rsidTr="003C629B">
        <w:tc>
          <w:tcPr>
            <w:tcW w:w="2694" w:type="dxa"/>
            <w:shd w:val="clear" w:color="auto" w:fill="F2F2F2" w:themeFill="background1" w:themeFillShade="F2"/>
          </w:tcPr>
          <w:p w14:paraId="3F0F71F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E94D04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80AEF3B" w14:textId="77777777" w:rsidTr="003C629B">
        <w:tc>
          <w:tcPr>
            <w:tcW w:w="2694" w:type="dxa"/>
            <w:shd w:val="clear" w:color="auto" w:fill="F2F2F2" w:themeFill="background1" w:themeFillShade="F2"/>
          </w:tcPr>
          <w:p w14:paraId="5063B847" w14:textId="77777777" w:rsidR="003C629B" w:rsidRPr="00F71E5C" w:rsidRDefault="003C629B" w:rsidP="003C629B">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1CA16E23" w14:textId="77777777" w:rsidR="003C629B" w:rsidRPr="00F71E5C" w:rsidRDefault="003C629B" w:rsidP="003C629B">
            <w:pPr>
              <w:spacing w:before="100" w:line="240" w:lineRule="exact"/>
              <w:rPr>
                <w:rFonts w:asciiTheme="minorHAnsi" w:hAnsiTheme="minorHAnsi" w:cstheme="minorHAnsi"/>
                <w:sz w:val="20"/>
                <w:lang w:val="de-DE"/>
              </w:rPr>
            </w:pPr>
          </w:p>
        </w:tc>
      </w:tr>
    </w:tbl>
    <w:p w14:paraId="5688A551"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533AEA11" w14:textId="57D9EC9D" w:rsidR="003C629B" w:rsidRPr="00FA4CFC" w:rsidRDefault="003C629B" w:rsidP="00FA4CFC">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16327F9F" w14:textId="673E2B9F" w:rsidR="003C629B" w:rsidRPr="00F71E5C" w:rsidRDefault="003C629B" w:rsidP="00221E34">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A56AA64" w14:textId="77777777" w:rsidR="003C629B" w:rsidRDefault="003C629B" w:rsidP="00221E34">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9D37792" w14:textId="465C74A2" w:rsidR="003C629B" w:rsidRDefault="003C629B" w:rsidP="00221E34">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00221E34">
        <w:rPr>
          <w:rFonts w:asciiTheme="minorHAnsi" w:hAnsiTheme="minorHAnsi" w:cstheme="minorHAnsi"/>
          <w:sz w:val="20"/>
        </w:rPr>
        <w:t>................................................................ ……………………………………………………………………………………………………………………………………………………………………........</w:t>
      </w:r>
      <w:r w:rsidR="00221E34" w:rsidRPr="00F71E5C">
        <w:rPr>
          <w:rFonts w:asciiTheme="minorHAnsi" w:hAnsiTheme="minorHAnsi" w:cstheme="minorHAnsi"/>
          <w:sz w:val="20"/>
        </w:rPr>
        <w:t>)</w:t>
      </w:r>
    </w:p>
    <w:p w14:paraId="0AA293D5" w14:textId="77777777" w:rsidR="003C13FF" w:rsidRDefault="003C13FF" w:rsidP="00221E34">
      <w:pPr>
        <w:pStyle w:val="Akapitzlist"/>
        <w:spacing w:before="100" w:beforeAutospacing="1" w:after="100" w:afterAutospacing="1" w:line="360" w:lineRule="auto"/>
        <w:ind w:left="0"/>
        <w:rPr>
          <w:rFonts w:asciiTheme="minorHAnsi" w:hAnsiTheme="minorHAnsi" w:cstheme="minorHAnsi"/>
          <w:sz w:val="20"/>
        </w:rPr>
      </w:pPr>
    </w:p>
    <w:tbl>
      <w:tblPr>
        <w:tblW w:w="10348" w:type="dxa"/>
        <w:jc w:val="center"/>
        <w:tblCellMar>
          <w:left w:w="70" w:type="dxa"/>
          <w:right w:w="70" w:type="dxa"/>
        </w:tblCellMar>
        <w:tblLook w:val="04A0" w:firstRow="1" w:lastRow="0" w:firstColumn="1" w:lastColumn="0" w:noHBand="0" w:noVBand="1"/>
      </w:tblPr>
      <w:tblGrid>
        <w:gridCol w:w="544"/>
        <w:gridCol w:w="6521"/>
        <w:gridCol w:w="567"/>
        <w:gridCol w:w="1417"/>
        <w:gridCol w:w="1299"/>
      </w:tblGrid>
      <w:tr w:rsidR="003C13FF" w:rsidRPr="00BB68D4" w14:paraId="4A266D6F" w14:textId="77777777" w:rsidTr="00FC4823">
        <w:trPr>
          <w:trHeight w:val="381"/>
          <w:jc w:val="center"/>
        </w:trPr>
        <w:tc>
          <w:tcPr>
            <w:tcW w:w="544" w:type="dxa"/>
            <w:tcBorders>
              <w:top w:val="single" w:sz="4" w:space="0" w:color="auto"/>
              <w:left w:val="single" w:sz="4" w:space="0" w:color="auto"/>
              <w:bottom w:val="single" w:sz="4" w:space="0" w:color="auto"/>
              <w:right w:val="single" w:sz="4" w:space="0" w:color="auto"/>
            </w:tcBorders>
            <w:shd w:val="clear" w:color="000000" w:fill="D8D8D8"/>
            <w:hideMark/>
          </w:tcPr>
          <w:p w14:paraId="31A9BF65" w14:textId="77777777" w:rsidR="003C13FF" w:rsidRPr="00FC4823" w:rsidRDefault="003C13FF" w:rsidP="00F86B7E">
            <w:pPr>
              <w:spacing w:line="240" w:lineRule="auto"/>
              <w:jc w:val="center"/>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Lp.</w:t>
            </w:r>
          </w:p>
        </w:tc>
        <w:tc>
          <w:tcPr>
            <w:tcW w:w="6521" w:type="dxa"/>
            <w:tcBorders>
              <w:top w:val="single" w:sz="4" w:space="0" w:color="auto"/>
              <w:left w:val="nil"/>
              <w:bottom w:val="single" w:sz="4" w:space="0" w:color="auto"/>
              <w:right w:val="single" w:sz="4" w:space="0" w:color="auto"/>
            </w:tcBorders>
            <w:shd w:val="clear" w:color="000000" w:fill="D8D8D8"/>
            <w:hideMark/>
          </w:tcPr>
          <w:p w14:paraId="58204D66" w14:textId="77777777" w:rsidR="003C13FF" w:rsidRPr="00FC4823" w:rsidRDefault="003C13FF" w:rsidP="00F86B7E">
            <w:pPr>
              <w:spacing w:line="240" w:lineRule="auto"/>
              <w:jc w:val="center"/>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element sieci / składnik sieci</w:t>
            </w:r>
          </w:p>
        </w:tc>
        <w:tc>
          <w:tcPr>
            <w:tcW w:w="567" w:type="dxa"/>
            <w:tcBorders>
              <w:top w:val="single" w:sz="4" w:space="0" w:color="auto"/>
              <w:left w:val="nil"/>
              <w:bottom w:val="single" w:sz="4" w:space="0" w:color="auto"/>
              <w:right w:val="single" w:sz="4" w:space="0" w:color="auto"/>
            </w:tcBorders>
            <w:shd w:val="clear" w:color="000000" w:fill="D8D8D8"/>
            <w:hideMark/>
          </w:tcPr>
          <w:p w14:paraId="6A46155F"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j.m.</w:t>
            </w:r>
          </w:p>
        </w:tc>
        <w:tc>
          <w:tcPr>
            <w:tcW w:w="1417" w:type="dxa"/>
            <w:tcBorders>
              <w:top w:val="single" w:sz="4" w:space="0" w:color="auto"/>
              <w:left w:val="nil"/>
              <w:bottom w:val="single" w:sz="4" w:space="0" w:color="auto"/>
              <w:right w:val="single" w:sz="4" w:space="0" w:color="auto"/>
            </w:tcBorders>
            <w:shd w:val="clear" w:color="000000" w:fill="D8D8D8"/>
            <w:hideMark/>
          </w:tcPr>
          <w:p w14:paraId="1DAEDD1E" w14:textId="77777777" w:rsidR="003C13FF" w:rsidRPr="00FC4823" w:rsidRDefault="003C13FF" w:rsidP="00F86B7E">
            <w:pPr>
              <w:spacing w:line="240" w:lineRule="auto"/>
              <w:jc w:val="center"/>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xml:space="preserve">Cena netto </w:t>
            </w:r>
          </w:p>
        </w:tc>
        <w:tc>
          <w:tcPr>
            <w:tcW w:w="1299" w:type="dxa"/>
            <w:tcBorders>
              <w:top w:val="single" w:sz="4" w:space="0" w:color="auto"/>
              <w:left w:val="nil"/>
              <w:bottom w:val="single" w:sz="4" w:space="0" w:color="auto"/>
              <w:right w:val="single" w:sz="4" w:space="0" w:color="auto"/>
            </w:tcBorders>
            <w:shd w:val="clear" w:color="000000" w:fill="D8D8D8"/>
            <w:hideMark/>
          </w:tcPr>
          <w:p w14:paraId="58658830" w14:textId="566AB83E" w:rsidR="003C13FF" w:rsidRPr="00FC4823" w:rsidRDefault="003C13FF" w:rsidP="00F86B7E">
            <w:pPr>
              <w:spacing w:line="240" w:lineRule="auto"/>
              <w:jc w:val="center"/>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xml:space="preserve">Cena brutto </w:t>
            </w:r>
          </w:p>
        </w:tc>
      </w:tr>
      <w:tr w:rsidR="003C13FF" w:rsidRPr="00BB68D4" w14:paraId="1ECE6E22"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3F41068D"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1.</w:t>
            </w:r>
          </w:p>
        </w:tc>
        <w:tc>
          <w:tcPr>
            <w:tcW w:w="6521" w:type="dxa"/>
            <w:tcBorders>
              <w:top w:val="single" w:sz="4" w:space="0" w:color="auto"/>
              <w:left w:val="nil"/>
              <w:bottom w:val="single" w:sz="4" w:space="0" w:color="auto"/>
              <w:right w:val="single" w:sz="4" w:space="0" w:color="auto"/>
            </w:tcBorders>
            <w:shd w:val="clear" w:color="000000" w:fill="FFFFFF"/>
            <w:hideMark/>
          </w:tcPr>
          <w:p w14:paraId="3CA53726"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słupa przelotowego na E12/4,3</w:t>
            </w:r>
          </w:p>
        </w:tc>
        <w:tc>
          <w:tcPr>
            <w:tcW w:w="567" w:type="dxa"/>
            <w:tcBorders>
              <w:top w:val="single" w:sz="4" w:space="0" w:color="auto"/>
              <w:left w:val="nil"/>
              <w:bottom w:val="single" w:sz="4" w:space="0" w:color="auto"/>
              <w:right w:val="single" w:sz="4" w:space="0" w:color="auto"/>
            </w:tcBorders>
            <w:shd w:val="clear" w:color="auto" w:fill="auto"/>
            <w:noWrap/>
            <w:hideMark/>
          </w:tcPr>
          <w:p w14:paraId="2941842C"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51785DE1"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11B66F09"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20DD16C1"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7063DB3A"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2.</w:t>
            </w:r>
          </w:p>
        </w:tc>
        <w:tc>
          <w:tcPr>
            <w:tcW w:w="6521" w:type="dxa"/>
            <w:tcBorders>
              <w:top w:val="single" w:sz="4" w:space="0" w:color="auto"/>
              <w:left w:val="nil"/>
              <w:bottom w:val="single" w:sz="4" w:space="0" w:color="auto"/>
              <w:right w:val="single" w:sz="4" w:space="0" w:color="auto"/>
            </w:tcBorders>
            <w:shd w:val="clear" w:color="000000" w:fill="FFFFFF"/>
            <w:hideMark/>
          </w:tcPr>
          <w:p w14:paraId="41DE27D9"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słupa przelotowego na E12/6</w:t>
            </w:r>
          </w:p>
        </w:tc>
        <w:tc>
          <w:tcPr>
            <w:tcW w:w="567" w:type="dxa"/>
            <w:tcBorders>
              <w:top w:val="single" w:sz="4" w:space="0" w:color="auto"/>
              <w:left w:val="nil"/>
              <w:bottom w:val="single" w:sz="4" w:space="0" w:color="auto"/>
              <w:right w:val="single" w:sz="4" w:space="0" w:color="auto"/>
            </w:tcBorders>
            <w:shd w:val="clear" w:color="auto" w:fill="auto"/>
            <w:noWrap/>
            <w:hideMark/>
          </w:tcPr>
          <w:p w14:paraId="02AB7957"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075AB95A"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3E8574C2"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13300C55"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5CBE9DF6"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3.</w:t>
            </w:r>
          </w:p>
        </w:tc>
        <w:tc>
          <w:tcPr>
            <w:tcW w:w="6521" w:type="dxa"/>
            <w:tcBorders>
              <w:top w:val="single" w:sz="4" w:space="0" w:color="auto"/>
              <w:left w:val="nil"/>
              <w:bottom w:val="single" w:sz="4" w:space="0" w:color="auto"/>
              <w:right w:val="single" w:sz="4" w:space="0" w:color="auto"/>
            </w:tcBorders>
            <w:shd w:val="clear" w:color="000000" w:fill="FFFFFF"/>
            <w:hideMark/>
          </w:tcPr>
          <w:p w14:paraId="17BEDAE2"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izolatora liniowego wsporczego SN</w:t>
            </w:r>
          </w:p>
        </w:tc>
        <w:tc>
          <w:tcPr>
            <w:tcW w:w="567" w:type="dxa"/>
            <w:tcBorders>
              <w:top w:val="single" w:sz="4" w:space="0" w:color="auto"/>
              <w:left w:val="nil"/>
              <w:bottom w:val="single" w:sz="4" w:space="0" w:color="auto"/>
              <w:right w:val="single" w:sz="4" w:space="0" w:color="auto"/>
            </w:tcBorders>
            <w:shd w:val="clear" w:color="auto" w:fill="auto"/>
            <w:noWrap/>
            <w:hideMark/>
          </w:tcPr>
          <w:p w14:paraId="0FDFD4E4"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18F6D891"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50DEECD2"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303235EA"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3555DCC4"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4.</w:t>
            </w:r>
          </w:p>
        </w:tc>
        <w:tc>
          <w:tcPr>
            <w:tcW w:w="6521" w:type="dxa"/>
            <w:tcBorders>
              <w:top w:val="single" w:sz="4" w:space="0" w:color="auto"/>
              <w:left w:val="nil"/>
              <w:bottom w:val="single" w:sz="4" w:space="0" w:color="auto"/>
              <w:right w:val="single" w:sz="4" w:space="0" w:color="auto"/>
            </w:tcBorders>
            <w:shd w:val="clear" w:color="000000" w:fill="FFFFFF"/>
            <w:hideMark/>
          </w:tcPr>
          <w:p w14:paraId="3A031469"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poprzecznika przelotowego SN</w:t>
            </w:r>
          </w:p>
        </w:tc>
        <w:tc>
          <w:tcPr>
            <w:tcW w:w="567" w:type="dxa"/>
            <w:tcBorders>
              <w:top w:val="single" w:sz="4" w:space="0" w:color="auto"/>
              <w:left w:val="nil"/>
              <w:bottom w:val="single" w:sz="4" w:space="0" w:color="auto"/>
              <w:right w:val="single" w:sz="4" w:space="0" w:color="auto"/>
            </w:tcBorders>
            <w:shd w:val="clear" w:color="auto" w:fill="auto"/>
            <w:noWrap/>
            <w:hideMark/>
          </w:tcPr>
          <w:p w14:paraId="2332C561"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6DCAEDC8"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1D10FFCE"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77413E4A"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114B0EB4"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5.</w:t>
            </w:r>
          </w:p>
        </w:tc>
        <w:tc>
          <w:tcPr>
            <w:tcW w:w="6521" w:type="dxa"/>
            <w:tcBorders>
              <w:top w:val="single" w:sz="4" w:space="0" w:color="auto"/>
              <w:left w:val="nil"/>
              <w:bottom w:val="single" w:sz="4" w:space="0" w:color="auto"/>
              <w:right w:val="single" w:sz="4" w:space="0" w:color="auto"/>
            </w:tcBorders>
            <w:shd w:val="clear" w:color="000000" w:fill="FFFFFF"/>
            <w:hideMark/>
          </w:tcPr>
          <w:p w14:paraId="077FC7D1"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słupa </w:t>
            </w:r>
            <w:proofErr w:type="spellStart"/>
            <w:r w:rsidRPr="00FC4823">
              <w:rPr>
                <w:rFonts w:asciiTheme="minorHAnsi" w:hAnsiTheme="minorHAnsi" w:cstheme="minorHAnsi"/>
                <w:color w:val="000000"/>
                <w:sz w:val="18"/>
                <w:szCs w:val="18"/>
              </w:rPr>
              <w:t>rozkracznego</w:t>
            </w:r>
            <w:proofErr w:type="spellEnd"/>
            <w:r w:rsidRPr="00FC4823">
              <w:rPr>
                <w:rFonts w:asciiTheme="minorHAnsi" w:hAnsiTheme="minorHAnsi" w:cstheme="minorHAnsi"/>
                <w:color w:val="000000"/>
                <w:sz w:val="18"/>
                <w:szCs w:val="18"/>
              </w:rPr>
              <w:t xml:space="preserve"> na E12/12</w:t>
            </w:r>
          </w:p>
        </w:tc>
        <w:tc>
          <w:tcPr>
            <w:tcW w:w="567" w:type="dxa"/>
            <w:tcBorders>
              <w:top w:val="single" w:sz="4" w:space="0" w:color="auto"/>
              <w:left w:val="nil"/>
              <w:bottom w:val="single" w:sz="4" w:space="0" w:color="auto"/>
              <w:right w:val="single" w:sz="4" w:space="0" w:color="auto"/>
            </w:tcBorders>
            <w:shd w:val="clear" w:color="auto" w:fill="auto"/>
            <w:noWrap/>
            <w:hideMark/>
          </w:tcPr>
          <w:p w14:paraId="4C2147C9"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33CBBFF7"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2A902752"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370FE44C" w14:textId="77777777" w:rsidTr="00FC4823">
        <w:trPr>
          <w:trHeight w:val="240"/>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1CFFA45B"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6.</w:t>
            </w:r>
          </w:p>
        </w:tc>
        <w:tc>
          <w:tcPr>
            <w:tcW w:w="6521" w:type="dxa"/>
            <w:tcBorders>
              <w:top w:val="single" w:sz="4" w:space="0" w:color="auto"/>
              <w:left w:val="nil"/>
              <w:bottom w:val="single" w:sz="4" w:space="0" w:color="auto"/>
              <w:right w:val="single" w:sz="4" w:space="0" w:color="auto"/>
            </w:tcBorders>
            <w:shd w:val="clear" w:color="000000" w:fill="FFFFFF"/>
            <w:hideMark/>
          </w:tcPr>
          <w:p w14:paraId="1650FA1F"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łańcucha izolatora odciągowego ŁO2</w:t>
            </w:r>
          </w:p>
        </w:tc>
        <w:tc>
          <w:tcPr>
            <w:tcW w:w="567" w:type="dxa"/>
            <w:tcBorders>
              <w:top w:val="single" w:sz="4" w:space="0" w:color="auto"/>
              <w:left w:val="nil"/>
              <w:bottom w:val="single" w:sz="4" w:space="0" w:color="auto"/>
              <w:right w:val="single" w:sz="4" w:space="0" w:color="auto"/>
            </w:tcBorders>
            <w:shd w:val="clear" w:color="auto" w:fill="auto"/>
            <w:noWrap/>
            <w:hideMark/>
          </w:tcPr>
          <w:p w14:paraId="3B98408B"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5AF0E0B2"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65E90273"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5FD02982"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77B60E60"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7.</w:t>
            </w:r>
          </w:p>
        </w:tc>
        <w:tc>
          <w:tcPr>
            <w:tcW w:w="6521" w:type="dxa"/>
            <w:tcBorders>
              <w:top w:val="single" w:sz="4" w:space="0" w:color="auto"/>
              <w:left w:val="nil"/>
              <w:bottom w:val="single" w:sz="4" w:space="0" w:color="auto"/>
              <w:right w:val="single" w:sz="4" w:space="0" w:color="auto"/>
            </w:tcBorders>
            <w:shd w:val="clear" w:color="000000" w:fill="FFFFFF"/>
            <w:hideMark/>
          </w:tcPr>
          <w:p w14:paraId="1E525FC1"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poprzecznika odporowego, narożnego, krańcowego SN</w:t>
            </w:r>
          </w:p>
        </w:tc>
        <w:tc>
          <w:tcPr>
            <w:tcW w:w="567" w:type="dxa"/>
            <w:tcBorders>
              <w:top w:val="single" w:sz="4" w:space="0" w:color="auto"/>
              <w:left w:val="nil"/>
              <w:bottom w:val="single" w:sz="4" w:space="0" w:color="auto"/>
              <w:right w:val="single" w:sz="4" w:space="0" w:color="auto"/>
            </w:tcBorders>
            <w:shd w:val="clear" w:color="auto" w:fill="auto"/>
            <w:noWrap/>
            <w:hideMark/>
          </w:tcPr>
          <w:p w14:paraId="593031B9"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28F07268"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2B61BE59"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27553871" w14:textId="77777777" w:rsidTr="00FC4823">
        <w:trPr>
          <w:trHeight w:val="235"/>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4FD53D83"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8.</w:t>
            </w:r>
          </w:p>
        </w:tc>
        <w:tc>
          <w:tcPr>
            <w:tcW w:w="6521" w:type="dxa"/>
            <w:tcBorders>
              <w:top w:val="single" w:sz="4" w:space="0" w:color="auto"/>
              <w:left w:val="nil"/>
              <w:bottom w:val="single" w:sz="4" w:space="0" w:color="auto"/>
              <w:right w:val="single" w:sz="4" w:space="0" w:color="auto"/>
            </w:tcBorders>
            <w:shd w:val="clear" w:color="auto" w:fill="auto"/>
            <w:hideMark/>
          </w:tcPr>
          <w:p w14:paraId="42A5A9E6"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Regulacja zwisów przewodów SN</w:t>
            </w:r>
          </w:p>
        </w:tc>
        <w:tc>
          <w:tcPr>
            <w:tcW w:w="567" w:type="dxa"/>
            <w:tcBorders>
              <w:top w:val="single" w:sz="4" w:space="0" w:color="auto"/>
              <w:left w:val="nil"/>
              <w:bottom w:val="single" w:sz="4" w:space="0" w:color="auto"/>
              <w:right w:val="single" w:sz="4" w:space="0" w:color="auto"/>
            </w:tcBorders>
            <w:shd w:val="clear" w:color="auto" w:fill="auto"/>
            <w:noWrap/>
            <w:hideMark/>
          </w:tcPr>
          <w:p w14:paraId="6873B831"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3A6E0F43"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2B4C408D"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4CE2F14B" w14:textId="77777777" w:rsidTr="00FC4823">
        <w:trPr>
          <w:trHeight w:val="23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0B630B04"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9.</w:t>
            </w:r>
          </w:p>
        </w:tc>
        <w:tc>
          <w:tcPr>
            <w:tcW w:w="6521" w:type="dxa"/>
            <w:tcBorders>
              <w:top w:val="single" w:sz="4" w:space="0" w:color="auto"/>
              <w:left w:val="nil"/>
              <w:bottom w:val="single" w:sz="4" w:space="0" w:color="auto"/>
              <w:right w:val="single" w:sz="4" w:space="0" w:color="auto"/>
            </w:tcBorders>
            <w:shd w:val="clear" w:color="auto" w:fill="auto"/>
            <w:hideMark/>
          </w:tcPr>
          <w:p w14:paraId="71AA4243"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rozłącznika (odłącznika) napowietrznego z uziemnikiem o prądzie rozłączalnym do 16A (typu A)</w:t>
            </w:r>
          </w:p>
        </w:tc>
        <w:tc>
          <w:tcPr>
            <w:tcW w:w="567" w:type="dxa"/>
            <w:tcBorders>
              <w:top w:val="single" w:sz="4" w:space="0" w:color="auto"/>
              <w:left w:val="nil"/>
              <w:bottom w:val="single" w:sz="4" w:space="0" w:color="auto"/>
              <w:right w:val="single" w:sz="4" w:space="0" w:color="auto"/>
            </w:tcBorders>
            <w:shd w:val="clear" w:color="auto" w:fill="auto"/>
            <w:noWrap/>
            <w:hideMark/>
          </w:tcPr>
          <w:p w14:paraId="2BBCEBD1"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09AF84ED"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2D8B1CF7"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305C6576"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394FA19D"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10.</w:t>
            </w:r>
          </w:p>
        </w:tc>
        <w:tc>
          <w:tcPr>
            <w:tcW w:w="6521" w:type="dxa"/>
            <w:tcBorders>
              <w:top w:val="single" w:sz="4" w:space="0" w:color="auto"/>
              <w:left w:val="nil"/>
              <w:bottom w:val="single" w:sz="4" w:space="0" w:color="auto"/>
              <w:right w:val="single" w:sz="4" w:space="0" w:color="auto"/>
            </w:tcBorders>
            <w:shd w:val="clear" w:color="000000" w:fill="FFFFFF"/>
            <w:hideMark/>
          </w:tcPr>
          <w:p w14:paraId="3EF7D5EF"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rozłącznika (odłącznika) napowietrznego z uziemnikiem o prądzie rozłączalnym 80A-100A (typu B)</w:t>
            </w:r>
          </w:p>
        </w:tc>
        <w:tc>
          <w:tcPr>
            <w:tcW w:w="567" w:type="dxa"/>
            <w:tcBorders>
              <w:top w:val="single" w:sz="4" w:space="0" w:color="auto"/>
              <w:left w:val="nil"/>
              <w:bottom w:val="single" w:sz="4" w:space="0" w:color="auto"/>
              <w:right w:val="single" w:sz="4" w:space="0" w:color="auto"/>
            </w:tcBorders>
            <w:shd w:val="clear" w:color="auto" w:fill="auto"/>
            <w:noWrap/>
            <w:hideMark/>
          </w:tcPr>
          <w:p w14:paraId="44D6F9C1"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06384958"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38625B7C"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19A61110" w14:textId="77777777" w:rsidTr="00FC4823">
        <w:trPr>
          <w:trHeight w:val="203"/>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63AD294C"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11.</w:t>
            </w:r>
          </w:p>
        </w:tc>
        <w:tc>
          <w:tcPr>
            <w:tcW w:w="6521" w:type="dxa"/>
            <w:tcBorders>
              <w:top w:val="single" w:sz="4" w:space="0" w:color="auto"/>
              <w:left w:val="nil"/>
              <w:bottom w:val="single" w:sz="4" w:space="0" w:color="auto"/>
              <w:right w:val="single" w:sz="4" w:space="0" w:color="auto"/>
            </w:tcBorders>
            <w:shd w:val="clear" w:color="000000" w:fill="FFFFFF"/>
            <w:hideMark/>
          </w:tcPr>
          <w:p w14:paraId="051622C1"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słupa przelotowego na ŻN-10</w:t>
            </w:r>
          </w:p>
        </w:tc>
        <w:tc>
          <w:tcPr>
            <w:tcW w:w="567" w:type="dxa"/>
            <w:tcBorders>
              <w:top w:val="single" w:sz="4" w:space="0" w:color="auto"/>
              <w:left w:val="nil"/>
              <w:bottom w:val="single" w:sz="4" w:space="0" w:color="auto"/>
              <w:right w:val="single" w:sz="4" w:space="0" w:color="auto"/>
            </w:tcBorders>
            <w:shd w:val="clear" w:color="auto" w:fill="auto"/>
            <w:noWrap/>
            <w:hideMark/>
          </w:tcPr>
          <w:p w14:paraId="3D3FE6EF"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578B27BA"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108000A9"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3B7FF908"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12E95919"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12.</w:t>
            </w:r>
          </w:p>
        </w:tc>
        <w:tc>
          <w:tcPr>
            <w:tcW w:w="6521" w:type="dxa"/>
            <w:tcBorders>
              <w:top w:val="single" w:sz="4" w:space="0" w:color="auto"/>
              <w:left w:val="nil"/>
              <w:bottom w:val="single" w:sz="4" w:space="0" w:color="auto"/>
              <w:right w:val="single" w:sz="4" w:space="0" w:color="auto"/>
            </w:tcBorders>
            <w:shd w:val="clear" w:color="000000" w:fill="FFFFFF"/>
            <w:hideMark/>
          </w:tcPr>
          <w:p w14:paraId="1D0BD619"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Montaż i demontaż istniejącej oprawy oświetlenia ulicznego wraz z wysięgnikiem, przewodami, bezpiecznikiem oraz mostkami</w:t>
            </w:r>
          </w:p>
        </w:tc>
        <w:tc>
          <w:tcPr>
            <w:tcW w:w="567" w:type="dxa"/>
            <w:tcBorders>
              <w:top w:val="single" w:sz="4" w:space="0" w:color="auto"/>
              <w:left w:val="nil"/>
              <w:bottom w:val="single" w:sz="4" w:space="0" w:color="auto"/>
              <w:right w:val="single" w:sz="4" w:space="0" w:color="auto"/>
            </w:tcBorders>
            <w:shd w:val="clear" w:color="auto" w:fill="auto"/>
            <w:noWrap/>
            <w:hideMark/>
          </w:tcPr>
          <w:p w14:paraId="6A213188"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16760DF1"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4A01A0BB"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3C460855"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37816C3E"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13.</w:t>
            </w:r>
          </w:p>
        </w:tc>
        <w:tc>
          <w:tcPr>
            <w:tcW w:w="6521" w:type="dxa"/>
            <w:tcBorders>
              <w:top w:val="single" w:sz="4" w:space="0" w:color="auto"/>
              <w:left w:val="nil"/>
              <w:bottom w:val="single" w:sz="4" w:space="0" w:color="auto"/>
              <w:right w:val="single" w:sz="4" w:space="0" w:color="auto"/>
            </w:tcBorders>
            <w:shd w:val="clear" w:color="000000" w:fill="FFFFFF"/>
            <w:hideMark/>
          </w:tcPr>
          <w:p w14:paraId="7B22532C"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izolatora szpulowego </w:t>
            </w:r>
            <w:proofErr w:type="spellStart"/>
            <w:r w:rsidRPr="00FC4823">
              <w:rPr>
                <w:rFonts w:asciiTheme="minorHAnsi" w:hAnsiTheme="minorHAnsi" w:cstheme="minorHAnsi"/>
                <w:color w:val="000000"/>
                <w:sz w:val="18"/>
                <w:szCs w:val="18"/>
              </w:rPr>
              <w:t>nN</w:t>
            </w:r>
            <w:proofErr w:type="spellEnd"/>
          </w:p>
        </w:tc>
        <w:tc>
          <w:tcPr>
            <w:tcW w:w="567" w:type="dxa"/>
            <w:tcBorders>
              <w:top w:val="single" w:sz="4" w:space="0" w:color="auto"/>
              <w:left w:val="nil"/>
              <w:bottom w:val="single" w:sz="4" w:space="0" w:color="auto"/>
              <w:right w:val="single" w:sz="4" w:space="0" w:color="auto"/>
            </w:tcBorders>
            <w:shd w:val="clear" w:color="auto" w:fill="auto"/>
            <w:noWrap/>
            <w:hideMark/>
          </w:tcPr>
          <w:p w14:paraId="6EDDB837"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4AF11249"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1D57618C"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xml:space="preserve"> </w:t>
            </w:r>
          </w:p>
        </w:tc>
      </w:tr>
      <w:tr w:rsidR="003C13FF" w:rsidRPr="00BB68D4" w14:paraId="39E95F6B"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65BA81DD"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14.</w:t>
            </w:r>
          </w:p>
        </w:tc>
        <w:tc>
          <w:tcPr>
            <w:tcW w:w="6521" w:type="dxa"/>
            <w:tcBorders>
              <w:top w:val="single" w:sz="4" w:space="0" w:color="auto"/>
              <w:left w:val="nil"/>
              <w:bottom w:val="single" w:sz="4" w:space="0" w:color="auto"/>
              <w:right w:val="single" w:sz="4" w:space="0" w:color="auto"/>
            </w:tcBorders>
            <w:shd w:val="clear" w:color="000000" w:fill="FFFFFF"/>
            <w:hideMark/>
          </w:tcPr>
          <w:p w14:paraId="3F14E516"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poprzecznika przelotowego odporowego, narożnego, krańcowego </w:t>
            </w:r>
            <w:proofErr w:type="spellStart"/>
            <w:r w:rsidRPr="00FC4823">
              <w:rPr>
                <w:rFonts w:asciiTheme="minorHAnsi" w:hAnsiTheme="minorHAnsi" w:cstheme="minorHAnsi"/>
                <w:color w:val="000000"/>
                <w:sz w:val="18"/>
                <w:szCs w:val="18"/>
              </w:rPr>
              <w:t>nN</w:t>
            </w:r>
            <w:proofErr w:type="spellEnd"/>
          </w:p>
        </w:tc>
        <w:tc>
          <w:tcPr>
            <w:tcW w:w="567" w:type="dxa"/>
            <w:tcBorders>
              <w:top w:val="single" w:sz="4" w:space="0" w:color="auto"/>
              <w:left w:val="nil"/>
              <w:bottom w:val="single" w:sz="4" w:space="0" w:color="auto"/>
              <w:right w:val="single" w:sz="4" w:space="0" w:color="auto"/>
            </w:tcBorders>
            <w:shd w:val="clear" w:color="auto" w:fill="auto"/>
            <w:noWrap/>
            <w:hideMark/>
          </w:tcPr>
          <w:p w14:paraId="1FA542C1"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21FE9DB6"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3FF5206A"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0B352359" w14:textId="77777777" w:rsidTr="00FC4823">
        <w:trPr>
          <w:trHeight w:val="19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48FE6EB4"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15.</w:t>
            </w:r>
          </w:p>
        </w:tc>
        <w:tc>
          <w:tcPr>
            <w:tcW w:w="6521" w:type="dxa"/>
            <w:tcBorders>
              <w:top w:val="single" w:sz="4" w:space="0" w:color="auto"/>
              <w:left w:val="nil"/>
              <w:bottom w:val="single" w:sz="4" w:space="0" w:color="auto"/>
              <w:right w:val="single" w:sz="4" w:space="0" w:color="auto"/>
            </w:tcBorders>
            <w:shd w:val="clear" w:color="000000" w:fill="FFFFFF"/>
            <w:hideMark/>
          </w:tcPr>
          <w:p w14:paraId="63E9B945"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Regulacja zwisów przewodów </w:t>
            </w:r>
            <w:proofErr w:type="spellStart"/>
            <w:r w:rsidRPr="00FC4823">
              <w:rPr>
                <w:rFonts w:asciiTheme="minorHAnsi" w:hAnsiTheme="minorHAnsi" w:cstheme="minorHAnsi"/>
                <w:color w:val="000000"/>
                <w:sz w:val="18"/>
                <w:szCs w:val="18"/>
              </w:rPr>
              <w:t>nN</w:t>
            </w:r>
            <w:proofErr w:type="spellEnd"/>
          </w:p>
        </w:tc>
        <w:tc>
          <w:tcPr>
            <w:tcW w:w="567" w:type="dxa"/>
            <w:tcBorders>
              <w:top w:val="single" w:sz="4" w:space="0" w:color="auto"/>
              <w:left w:val="nil"/>
              <w:bottom w:val="single" w:sz="4" w:space="0" w:color="auto"/>
              <w:right w:val="single" w:sz="4" w:space="0" w:color="auto"/>
            </w:tcBorders>
            <w:shd w:val="clear" w:color="auto" w:fill="auto"/>
            <w:noWrap/>
            <w:hideMark/>
          </w:tcPr>
          <w:p w14:paraId="187569A8"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6B63007C"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50168690"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46ED86E2"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1099C96E"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16.</w:t>
            </w:r>
          </w:p>
        </w:tc>
        <w:tc>
          <w:tcPr>
            <w:tcW w:w="6521" w:type="dxa"/>
            <w:tcBorders>
              <w:top w:val="single" w:sz="4" w:space="0" w:color="auto"/>
              <w:left w:val="nil"/>
              <w:bottom w:val="single" w:sz="4" w:space="0" w:color="auto"/>
              <w:right w:val="single" w:sz="4" w:space="0" w:color="auto"/>
            </w:tcBorders>
            <w:shd w:val="clear" w:color="000000" w:fill="FFFFFF"/>
            <w:hideMark/>
          </w:tcPr>
          <w:p w14:paraId="76D127FF"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słupa przelotowego na E-10,5/4,3</w:t>
            </w:r>
          </w:p>
        </w:tc>
        <w:tc>
          <w:tcPr>
            <w:tcW w:w="567" w:type="dxa"/>
            <w:tcBorders>
              <w:top w:val="single" w:sz="4" w:space="0" w:color="auto"/>
              <w:left w:val="nil"/>
              <w:bottom w:val="single" w:sz="4" w:space="0" w:color="auto"/>
              <w:right w:val="single" w:sz="4" w:space="0" w:color="auto"/>
            </w:tcBorders>
            <w:shd w:val="clear" w:color="auto" w:fill="auto"/>
            <w:noWrap/>
            <w:hideMark/>
          </w:tcPr>
          <w:p w14:paraId="50F853D4"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61B4BEF6"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6E0EC020"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2B19128E" w14:textId="77777777" w:rsidTr="00FC4823">
        <w:trPr>
          <w:trHeight w:val="186"/>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215C5E4D"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17.</w:t>
            </w:r>
          </w:p>
        </w:tc>
        <w:tc>
          <w:tcPr>
            <w:tcW w:w="6521" w:type="dxa"/>
            <w:tcBorders>
              <w:top w:val="single" w:sz="4" w:space="0" w:color="auto"/>
              <w:left w:val="nil"/>
              <w:bottom w:val="single" w:sz="4" w:space="0" w:color="auto"/>
              <w:right w:val="single" w:sz="4" w:space="0" w:color="auto"/>
            </w:tcBorders>
            <w:shd w:val="clear" w:color="000000" w:fill="FFFFFF"/>
            <w:hideMark/>
          </w:tcPr>
          <w:p w14:paraId="6F9A6D69"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słupa przelotowego na E-10,5/6</w:t>
            </w:r>
          </w:p>
        </w:tc>
        <w:tc>
          <w:tcPr>
            <w:tcW w:w="567" w:type="dxa"/>
            <w:tcBorders>
              <w:top w:val="single" w:sz="4" w:space="0" w:color="auto"/>
              <w:left w:val="nil"/>
              <w:bottom w:val="single" w:sz="4" w:space="0" w:color="auto"/>
              <w:right w:val="single" w:sz="4" w:space="0" w:color="auto"/>
            </w:tcBorders>
            <w:shd w:val="clear" w:color="auto" w:fill="auto"/>
            <w:noWrap/>
            <w:hideMark/>
          </w:tcPr>
          <w:p w14:paraId="12645341"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2DDA8CB4"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34548FB0"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69FAB1D2"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7BE98D3A"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18.</w:t>
            </w:r>
          </w:p>
        </w:tc>
        <w:tc>
          <w:tcPr>
            <w:tcW w:w="6521" w:type="dxa"/>
            <w:tcBorders>
              <w:top w:val="single" w:sz="4" w:space="0" w:color="auto"/>
              <w:left w:val="nil"/>
              <w:bottom w:val="single" w:sz="4" w:space="0" w:color="auto"/>
              <w:right w:val="single" w:sz="4" w:space="0" w:color="auto"/>
            </w:tcBorders>
            <w:shd w:val="clear" w:color="000000" w:fill="FFFFFF"/>
            <w:hideMark/>
          </w:tcPr>
          <w:p w14:paraId="49DBDA63"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słupa przelotowego na ŻN-12</w:t>
            </w:r>
          </w:p>
        </w:tc>
        <w:tc>
          <w:tcPr>
            <w:tcW w:w="567" w:type="dxa"/>
            <w:tcBorders>
              <w:top w:val="single" w:sz="4" w:space="0" w:color="auto"/>
              <w:left w:val="nil"/>
              <w:bottom w:val="single" w:sz="4" w:space="0" w:color="auto"/>
              <w:right w:val="single" w:sz="4" w:space="0" w:color="auto"/>
            </w:tcBorders>
            <w:shd w:val="clear" w:color="auto" w:fill="auto"/>
            <w:noWrap/>
            <w:hideMark/>
          </w:tcPr>
          <w:p w14:paraId="1255EC99"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05625AE4"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29457DE0"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381CEACC"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5184AF03"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19.</w:t>
            </w:r>
          </w:p>
        </w:tc>
        <w:tc>
          <w:tcPr>
            <w:tcW w:w="6521" w:type="dxa"/>
            <w:tcBorders>
              <w:top w:val="single" w:sz="4" w:space="0" w:color="auto"/>
              <w:left w:val="nil"/>
              <w:bottom w:val="single" w:sz="4" w:space="0" w:color="auto"/>
              <w:right w:val="single" w:sz="4" w:space="0" w:color="auto"/>
            </w:tcBorders>
            <w:shd w:val="clear" w:color="000000" w:fill="FFFFFF"/>
            <w:hideMark/>
          </w:tcPr>
          <w:p w14:paraId="6A3AEB3E"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słupa z BSW-14, ŻW-14,5 na E-13,5/4,3</w:t>
            </w:r>
          </w:p>
        </w:tc>
        <w:tc>
          <w:tcPr>
            <w:tcW w:w="567" w:type="dxa"/>
            <w:tcBorders>
              <w:top w:val="single" w:sz="4" w:space="0" w:color="auto"/>
              <w:left w:val="nil"/>
              <w:bottom w:val="single" w:sz="4" w:space="0" w:color="auto"/>
              <w:right w:val="single" w:sz="4" w:space="0" w:color="auto"/>
            </w:tcBorders>
            <w:shd w:val="clear" w:color="auto" w:fill="auto"/>
            <w:noWrap/>
            <w:hideMark/>
          </w:tcPr>
          <w:p w14:paraId="715F8B9A"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797B8A3A"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1372D9DF"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03064DB1"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48686315"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20.</w:t>
            </w:r>
          </w:p>
        </w:tc>
        <w:tc>
          <w:tcPr>
            <w:tcW w:w="6521" w:type="dxa"/>
            <w:tcBorders>
              <w:top w:val="single" w:sz="4" w:space="0" w:color="auto"/>
              <w:left w:val="nil"/>
              <w:bottom w:val="single" w:sz="4" w:space="0" w:color="auto"/>
              <w:right w:val="single" w:sz="4" w:space="0" w:color="auto"/>
            </w:tcBorders>
            <w:shd w:val="clear" w:color="auto" w:fill="auto"/>
            <w:hideMark/>
          </w:tcPr>
          <w:p w14:paraId="67AE07B3"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słupa z BSW-14, ŻW-14,5 na E-15/4,3</w:t>
            </w:r>
          </w:p>
        </w:tc>
        <w:tc>
          <w:tcPr>
            <w:tcW w:w="567" w:type="dxa"/>
            <w:tcBorders>
              <w:top w:val="single" w:sz="4" w:space="0" w:color="auto"/>
              <w:left w:val="nil"/>
              <w:bottom w:val="single" w:sz="4" w:space="0" w:color="auto"/>
              <w:right w:val="single" w:sz="4" w:space="0" w:color="auto"/>
            </w:tcBorders>
            <w:shd w:val="clear" w:color="auto" w:fill="auto"/>
            <w:noWrap/>
            <w:hideMark/>
          </w:tcPr>
          <w:p w14:paraId="1A6A4D86"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7B2CCBF1"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0098DA96"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0D92AB5C"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23DF1E53"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21.</w:t>
            </w:r>
          </w:p>
        </w:tc>
        <w:tc>
          <w:tcPr>
            <w:tcW w:w="6521" w:type="dxa"/>
            <w:tcBorders>
              <w:top w:val="single" w:sz="4" w:space="0" w:color="auto"/>
              <w:left w:val="nil"/>
              <w:bottom w:val="single" w:sz="4" w:space="0" w:color="auto"/>
              <w:right w:val="single" w:sz="4" w:space="0" w:color="auto"/>
            </w:tcBorders>
            <w:shd w:val="clear" w:color="auto" w:fill="auto"/>
            <w:hideMark/>
          </w:tcPr>
          <w:p w14:paraId="419B1CC5"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słupa </w:t>
            </w:r>
            <w:proofErr w:type="spellStart"/>
            <w:r w:rsidRPr="00FC4823">
              <w:rPr>
                <w:rFonts w:asciiTheme="minorHAnsi" w:hAnsiTheme="minorHAnsi" w:cstheme="minorHAnsi"/>
                <w:color w:val="000000"/>
                <w:sz w:val="18"/>
                <w:szCs w:val="18"/>
              </w:rPr>
              <w:t>rozkracznego</w:t>
            </w:r>
            <w:proofErr w:type="spellEnd"/>
            <w:r w:rsidRPr="00FC4823">
              <w:rPr>
                <w:rFonts w:asciiTheme="minorHAnsi" w:hAnsiTheme="minorHAnsi" w:cstheme="minorHAnsi"/>
                <w:color w:val="000000"/>
                <w:sz w:val="18"/>
                <w:szCs w:val="18"/>
              </w:rPr>
              <w:t xml:space="preserve"> RK na E-10,5/10</w:t>
            </w:r>
          </w:p>
        </w:tc>
        <w:tc>
          <w:tcPr>
            <w:tcW w:w="567" w:type="dxa"/>
            <w:tcBorders>
              <w:top w:val="single" w:sz="4" w:space="0" w:color="auto"/>
              <w:left w:val="nil"/>
              <w:bottom w:val="single" w:sz="4" w:space="0" w:color="auto"/>
              <w:right w:val="single" w:sz="4" w:space="0" w:color="auto"/>
            </w:tcBorders>
            <w:shd w:val="clear" w:color="auto" w:fill="auto"/>
            <w:noWrap/>
            <w:hideMark/>
          </w:tcPr>
          <w:p w14:paraId="76AB8F1D"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2E9E3017"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05A7B335"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7F72BC8C"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4EC49740"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22.</w:t>
            </w:r>
          </w:p>
        </w:tc>
        <w:tc>
          <w:tcPr>
            <w:tcW w:w="6521" w:type="dxa"/>
            <w:tcBorders>
              <w:top w:val="single" w:sz="4" w:space="0" w:color="auto"/>
              <w:left w:val="nil"/>
              <w:bottom w:val="single" w:sz="4" w:space="0" w:color="auto"/>
              <w:right w:val="single" w:sz="4" w:space="0" w:color="auto"/>
            </w:tcBorders>
            <w:shd w:val="clear" w:color="auto" w:fill="auto"/>
            <w:hideMark/>
          </w:tcPr>
          <w:p w14:paraId="66EB603E"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słupa </w:t>
            </w:r>
            <w:proofErr w:type="spellStart"/>
            <w:r w:rsidRPr="00FC4823">
              <w:rPr>
                <w:rFonts w:asciiTheme="minorHAnsi" w:hAnsiTheme="minorHAnsi" w:cstheme="minorHAnsi"/>
                <w:color w:val="000000"/>
                <w:sz w:val="18"/>
                <w:szCs w:val="18"/>
              </w:rPr>
              <w:t>rozkracznego</w:t>
            </w:r>
            <w:proofErr w:type="spellEnd"/>
            <w:r w:rsidRPr="00FC4823">
              <w:rPr>
                <w:rFonts w:asciiTheme="minorHAnsi" w:hAnsiTheme="minorHAnsi" w:cstheme="minorHAnsi"/>
                <w:color w:val="000000"/>
                <w:sz w:val="18"/>
                <w:szCs w:val="18"/>
              </w:rPr>
              <w:t xml:space="preserve"> RK na E-10,5/12</w:t>
            </w:r>
          </w:p>
        </w:tc>
        <w:tc>
          <w:tcPr>
            <w:tcW w:w="567" w:type="dxa"/>
            <w:tcBorders>
              <w:top w:val="single" w:sz="4" w:space="0" w:color="auto"/>
              <w:left w:val="nil"/>
              <w:bottom w:val="single" w:sz="4" w:space="0" w:color="auto"/>
              <w:right w:val="single" w:sz="4" w:space="0" w:color="auto"/>
            </w:tcBorders>
            <w:shd w:val="clear" w:color="auto" w:fill="auto"/>
            <w:noWrap/>
            <w:hideMark/>
          </w:tcPr>
          <w:p w14:paraId="6ED81D3C"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73E68A85"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6E5CF6BE"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1F836BE8"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6FB84BDB"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23.</w:t>
            </w:r>
          </w:p>
        </w:tc>
        <w:tc>
          <w:tcPr>
            <w:tcW w:w="6521" w:type="dxa"/>
            <w:tcBorders>
              <w:top w:val="single" w:sz="4" w:space="0" w:color="auto"/>
              <w:left w:val="nil"/>
              <w:bottom w:val="single" w:sz="4" w:space="0" w:color="auto"/>
              <w:right w:val="single" w:sz="4" w:space="0" w:color="auto"/>
            </w:tcBorders>
            <w:shd w:val="clear" w:color="auto" w:fill="auto"/>
            <w:hideMark/>
          </w:tcPr>
          <w:p w14:paraId="0C42FA49"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słupa </w:t>
            </w:r>
            <w:proofErr w:type="spellStart"/>
            <w:r w:rsidRPr="00FC4823">
              <w:rPr>
                <w:rFonts w:asciiTheme="minorHAnsi" w:hAnsiTheme="minorHAnsi" w:cstheme="minorHAnsi"/>
                <w:color w:val="000000"/>
                <w:sz w:val="18"/>
                <w:szCs w:val="18"/>
              </w:rPr>
              <w:t>rozkracznego</w:t>
            </w:r>
            <w:proofErr w:type="spellEnd"/>
            <w:r w:rsidRPr="00FC4823">
              <w:rPr>
                <w:rFonts w:asciiTheme="minorHAnsi" w:hAnsiTheme="minorHAnsi" w:cstheme="minorHAnsi"/>
                <w:color w:val="000000"/>
                <w:sz w:val="18"/>
                <w:szCs w:val="18"/>
              </w:rPr>
              <w:t xml:space="preserve"> RK na E-10,5/15</w:t>
            </w:r>
          </w:p>
        </w:tc>
        <w:tc>
          <w:tcPr>
            <w:tcW w:w="567" w:type="dxa"/>
            <w:tcBorders>
              <w:top w:val="single" w:sz="4" w:space="0" w:color="auto"/>
              <w:left w:val="nil"/>
              <w:bottom w:val="single" w:sz="4" w:space="0" w:color="auto"/>
              <w:right w:val="single" w:sz="4" w:space="0" w:color="auto"/>
            </w:tcBorders>
            <w:shd w:val="clear" w:color="auto" w:fill="auto"/>
            <w:noWrap/>
            <w:hideMark/>
          </w:tcPr>
          <w:p w14:paraId="00888163"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0FD875A7"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7E265478"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0AAA1B9E"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0FCF5928"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24.</w:t>
            </w:r>
          </w:p>
        </w:tc>
        <w:tc>
          <w:tcPr>
            <w:tcW w:w="6521" w:type="dxa"/>
            <w:tcBorders>
              <w:top w:val="single" w:sz="4" w:space="0" w:color="auto"/>
              <w:left w:val="nil"/>
              <w:bottom w:val="single" w:sz="4" w:space="0" w:color="auto"/>
              <w:right w:val="single" w:sz="4" w:space="0" w:color="auto"/>
            </w:tcBorders>
            <w:shd w:val="clear" w:color="auto" w:fill="auto"/>
            <w:hideMark/>
          </w:tcPr>
          <w:p w14:paraId="209C1E03"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słupa </w:t>
            </w:r>
            <w:proofErr w:type="spellStart"/>
            <w:r w:rsidRPr="00FC4823">
              <w:rPr>
                <w:rFonts w:asciiTheme="minorHAnsi" w:hAnsiTheme="minorHAnsi" w:cstheme="minorHAnsi"/>
                <w:color w:val="000000"/>
                <w:sz w:val="18"/>
                <w:szCs w:val="18"/>
              </w:rPr>
              <w:t>rozkracznego</w:t>
            </w:r>
            <w:proofErr w:type="spellEnd"/>
            <w:r w:rsidRPr="00FC4823">
              <w:rPr>
                <w:rFonts w:asciiTheme="minorHAnsi" w:hAnsiTheme="minorHAnsi" w:cstheme="minorHAnsi"/>
                <w:color w:val="000000"/>
                <w:sz w:val="18"/>
                <w:szCs w:val="18"/>
              </w:rPr>
              <w:t xml:space="preserve"> RK na E-12/10</w:t>
            </w:r>
          </w:p>
        </w:tc>
        <w:tc>
          <w:tcPr>
            <w:tcW w:w="567" w:type="dxa"/>
            <w:tcBorders>
              <w:top w:val="single" w:sz="4" w:space="0" w:color="auto"/>
              <w:left w:val="nil"/>
              <w:bottom w:val="single" w:sz="4" w:space="0" w:color="auto"/>
              <w:right w:val="single" w:sz="4" w:space="0" w:color="auto"/>
            </w:tcBorders>
            <w:shd w:val="clear" w:color="auto" w:fill="auto"/>
            <w:noWrap/>
            <w:hideMark/>
          </w:tcPr>
          <w:p w14:paraId="203821B3"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247183E1"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31DD1CE4"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5F533795"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3AF22622"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25.</w:t>
            </w:r>
          </w:p>
        </w:tc>
        <w:tc>
          <w:tcPr>
            <w:tcW w:w="6521" w:type="dxa"/>
            <w:tcBorders>
              <w:top w:val="single" w:sz="4" w:space="0" w:color="auto"/>
              <w:left w:val="nil"/>
              <w:bottom w:val="single" w:sz="4" w:space="0" w:color="auto"/>
              <w:right w:val="single" w:sz="4" w:space="0" w:color="auto"/>
            </w:tcBorders>
            <w:shd w:val="clear" w:color="auto" w:fill="auto"/>
            <w:hideMark/>
          </w:tcPr>
          <w:p w14:paraId="76ADC6DB"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słupa </w:t>
            </w:r>
            <w:proofErr w:type="spellStart"/>
            <w:r w:rsidRPr="00FC4823">
              <w:rPr>
                <w:rFonts w:asciiTheme="minorHAnsi" w:hAnsiTheme="minorHAnsi" w:cstheme="minorHAnsi"/>
                <w:color w:val="000000"/>
                <w:sz w:val="18"/>
                <w:szCs w:val="18"/>
              </w:rPr>
              <w:t>rozkracznego</w:t>
            </w:r>
            <w:proofErr w:type="spellEnd"/>
            <w:r w:rsidRPr="00FC4823">
              <w:rPr>
                <w:rFonts w:asciiTheme="minorHAnsi" w:hAnsiTheme="minorHAnsi" w:cstheme="minorHAnsi"/>
                <w:color w:val="000000"/>
                <w:sz w:val="18"/>
                <w:szCs w:val="18"/>
              </w:rPr>
              <w:t xml:space="preserve"> RK na E-12/15</w:t>
            </w:r>
          </w:p>
        </w:tc>
        <w:tc>
          <w:tcPr>
            <w:tcW w:w="567" w:type="dxa"/>
            <w:tcBorders>
              <w:top w:val="single" w:sz="4" w:space="0" w:color="auto"/>
              <w:left w:val="nil"/>
              <w:bottom w:val="single" w:sz="4" w:space="0" w:color="auto"/>
              <w:right w:val="single" w:sz="4" w:space="0" w:color="auto"/>
            </w:tcBorders>
            <w:shd w:val="clear" w:color="auto" w:fill="auto"/>
            <w:noWrap/>
            <w:hideMark/>
          </w:tcPr>
          <w:p w14:paraId="03B2BDF7"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7B2E70B0"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3FA60679"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4E4071F5"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168830FD"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26.</w:t>
            </w:r>
          </w:p>
        </w:tc>
        <w:tc>
          <w:tcPr>
            <w:tcW w:w="6521" w:type="dxa"/>
            <w:tcBorders>
              <w:top w:val="single" w:sz="4" w:space="0" w:color="auto"/>
              <w:left w:val="nil"/>
              <w:bottom w:val="single" w:sz="4" w:space="0" w:color="auto"/>
              <w:right w:val="single" w:sz="4" w:space="0" w:color="auto"/>
            </w:tcBorders>
            <w:shd w:val="clear" w:color="auto" w:fill="auto"/>
            <w:hideMark/>
          </w:tcPr>
          <w:p w14:paraId="01CC15EF"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słupa </w:t>
            </w:r>
            <w:proofErr w:type="spellStart"/>
            <w:r w:rsidRPr="00FC4823">
              <w:rPr>
                <w:rFonts w:asciiTheme="minorHAnsi" w:hAnsiTheme="minorHAnsi" w:cstheme="minorHAnsi"/>
                <w:color w:val="000000"/>
                <w:sz w:val="18"/>
                <w:szCs w:val="18"/>
              </w:rPr>
              <w:t>rozkracznego</w:t>
            </w:r>
            <w:proofErr w:type="spellEnd"/>
            <w:r w:rsidRPr="00FC4823">
              <w:rPr>
                <w:rFonts w:asciiTheme="minorHAnsi" w:hAnsiTheme="minorHAnsi" w:cstheme="minorHAnsi"/>
                <w:color w:val="000000"/>
                <w:sz w:val="18"/>
                <w:szCs w:val="18"/>
              </w:rPr>
              <w:t xml:space="preserve"> RK na E-12/20</w:t>
            </w:r>
          </w:p>
        </w:tc>
        <w:tc>
          <w:tcPr>
            <w:tcW w:w="567" w:type="dxa"/>
            <w:tcBorders>
              <w:top w:val="single" w:sz="4" w:space="0" w:color="auto"/>
              <w:left w:val="nil"/>
              <w:bottom w:val="single" w:sz="4" w:space="0" w:color="auto"/>
              <w:right w:val="single" w:sz="4" w:space="0" w:color="auto"/>
            </w:tcBorders>
            <w:shd w:val="clear" w:color="auto" w:fill="auto"/>
            <w:noWrap/>
            <w:hideMark/>
          </w:tcPr>
          <w:p w14:paraId="0D7211E6"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6C254E24"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6E33A4A6"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3DF6C699"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1960B560"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27.</w:t>
            </w:r>
          </w:p>
        </w:tc>
        <w:tc>
          <w:tcPr>
            <w:tcW w:w="6521" w:type="dxa"/>
            <w:tcBorders>
              <w:top w:val="single" w:sz="4" w:space="0" w:color="auto"/>
              <w:left w:val="nil"/>
              <w:bottom w:val="single" w:sz="4" w:space="0" w:color="auto"/>
              <w:right w:val="single" w:sz="4" w:space="0" w:color="auto"/>
            </w:tcBorders>
            <w:shd w:val="clear" w:color="auto" w:fill="auto"/>
            <w:hideMark/>
          </w:tcPr>
          <w:p w14:paraId="2E1AD089"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słupa </w:t>
            </w:r>
            <w:proofErr w:type="spellStart"/>
            <w:r w:rsidRPr="00FC4823">
              <w:rPr>
                <w:rFonts w:asciiTheme="minorHAnsi" w:hAnsiTheme="minorHAnsi" w:cstheme="minorHAnsi"/>
                <w:color w:val="000000"/>
                <w:sz w:val="18"/>
                <w:szCs w:val="18"/>
              </w:rPr>
              <w:t>rozkracznego</w:t>
            </w:r>
            <w:proofErr w:type="spellEnd"/>
            <w:r w:rsidRPr="00FC4823">
              <w:rPr>
                <w:rFonts w:asciiTheme="minorHAnsi" w:hAnsiTheme="minorHAnsi" w:cstheme="minorHAnsi"/>
                <w:color w:val="000000"/>
                <w:sz w:val="18"/>
                <w:szCs w:val="18"/>
              </w:rPr>
              <w:t xml:space="preserve"> RK na E-13,5/10</w:t>
            </w:r>
          </w:p>
        </w:tc>
        <w:tc>
          <w:tcPr>
            <w:tcW w:w="567" w:type="dxa"/>
            <w:tcBorders>
              <w:top w:val="single" w:sz="4" w:space="0" w:color="auto"/>
              <w:left w:val="nil"/>
              <w:bottom w:val="single" w:sz="4" w:space="0" w:color="auto"/>
              <w:right w:val="single" w:sz="4" w:space="0" w:color="auto"/>
            </w:tcBorders>
            <w:shd w:val="clear" w:color="auto" w:fill="auto"/>
            <w:noWrap/>
            <w:hideMark/>
          </w:tcPr>
          <w:p w14:paraId="55BED523"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1503707E"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3FFF3DE8"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043F6932"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3F2DA2D7"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28.</w:t>
            </w:r>
          </w:p>
        </w:tc>
        <w:tc>
          <w:tcPr>
            <w:tcW w:w="6521" w:type="dxa"/>
            <w:tcBorders>
              <w:top w:val="single" w:sz="4" w:space="0" w:color="auto"/>
              <w:left w:val="nil"/>
              <w:bottom w:val="single" w:sz="4" w:space="0" w:color="auto"/>
              <w:right w:val="single" w:sz="4" w:space="0" w:color="auto"/>
            </w:tcBorders>
            <w:shd w:val="clear" w:color="auto" w:fill="auto"/>
            <w:hideMark/>
          </w:tcPr>
          <w:p w14:paraId="54CCE1FA"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słupa </w:t>
            </w:r>
            <w:proofErr w:type="spellStart"/>
            <w:r w:rsidRPr="00FC4823">
              <w:rPr>
                <w:rFonts w:asciiTheme="minorHAnsi" w:hAnsiTheme="minorHAnsi" w:cstheme="minorHAnsi"/>
                <w:color w:val="000000"/>
                <w:sz w:val="18"/>
                <w:szCs w:val="18"/>
              </w:rPr>
              <w:t>rozkracznego</w:t>
            </w:r>
            <w:proofErr w:type="spellEnd"/>
            <w:r w:rsidRPr="00FC4823">
              <w:rPr>
                <w:rFonts w:asciiTheme="minorHAnsi" w:hAnsiTheme="minorHAnsi" w:cstheme="minorHAnsi"/>
                <w:color w:val="000000"/>
                <w:sz w:val="18"/>
                <w:szCs w:val="18"/>
              </w:rPr>
              <w:t xml:space="preserve"> RK na E-13,5/12</w:t>
            </w:r>
          </w:p>
        </w:tc>
        <w:tc>
          <w:tcPr>
            <w:tcW w:w="567" w:type="dxa"/>
            <w:tcBorders>
              <w:top w:val="single" w:sz="4" w:space="0" w:color="auto"/>
              <w:left w:val="nil"/>
              <w:bottom w:val="single" w:sz="4" w:space="0" w:color="auto"/>
              <w:right w:val="single" w:sz="4" w:space="0" w:color="auto"/>
            </w:tcBorders>
            <w:shd w:val="clear" w:color="auto" w:fill="auto"/>
            <w:noWrap/>
            <w:hideMark/>
          </w:tcPr>
          <w:p w14:paraId="530625C9"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2DE4746D"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30533C5C"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4EEFF32B"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0FB3597E"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29.</w:t>
            </w:r>
          </w:p>
        </w:tc>
        <w:tc>
          <w:tcPr>
            <w:tcW w:w="6521" w:type="dxa"/>
            <w:tcBorders>
              <w:top w:val="single" w:sz="4" w:space="0" w:color="auto"/>
              <w:left w:val="nil"/>
              <w:bottom w:val="single" w:sz="4" w:space="0" w:color="auto"/>
              <w:right w:val="single" w:sz="4" w:space="0" w:color="auto"/>
            </w:tcBorders>
            <w:shd w:val="clear" w:color="auto" w:fill="auto"/>
            <w:hideMark/>
          </w:tcPr>
          <w:p w14:paraId="6E7CDE55"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słupa </w:t>
            </w:r>
            <w:proofErr w:type="spellStart"/>
            <w:r w:rsidRPr="00FC4823">
              <w:rPr>
                <w:rFonts w:asciiTheme="minorHAnsi" w:hAnsiTheme="minorHAnsi" w:cstheme="minorHAnsi"/>
                <w:color w:val="000000"/>
                <w:sz w:val="18"/>
                <w:szCs w:val="18"/>
              </w:rPr>
              <w:t>rozkracznego</w:t>
            </w:r>
            <w:proofErr w:type="spellEnd"/>
            <w:r w:rsidRPr="00FC4823">
              <w:rPr>
                <w:rFonts w:asciiTheme="minorHAnsi" w:hAnsiTheme="minorHAnsi" w:cstheme="minorHAnsi"/>
                <w:color w:val="000000"/>
                <w:sz w:val="18"/>
                <w:szCs w:val="18"/>
              </w:rPr>
              <w:t xml:space="preserve"> RK na E-13,5/15</w:t>
            </w:r>
          </w:p>
        </w:tc>
        <w:tc>
          <w:tcPr>
            <w:tcW w:w="567" w:type="dxa"/>
            <w:tcBorders>
              <w:top w:val="single" w:sz="4" w:space="0" w:color="auto"/>
              <w:left w:val="nil"/>
              <w:bottom w:val="single" w:sz="4" w:space="0" w:color="auto"/>
              <w:right w:val="single" w:sz="4" w:space="0" w:color="auto"/>
            </w:tcBorders>
            <w:shd w:val="clear" w:color="auto" w:fill="auto"/>
            <w:noWrap/>
            <w:hideMark/>
          </w:tcPr>
          <w:p w14:paraId="476A5F7C"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mb</w:t>
            </w:r>
            <w:proofErr w:type="spellEnd"/>
          </w:p>
        </w:tc>
        <w:tc>
          <w:tcPr>
            <w:tcW w:w="1417" w:type="dxa"/>
            <w:tcBorders>
              <w:top w:val="single" w:sz="4" w:space="0" w:color="auto"/>
              <w:left w:val="nil"/>
              <w:bottom w:val="single" w:sz="4" w:space="0" w:color="auto"/>
              <w:right w:val="single" w:sz="4" w:space="0" w:color="auto"/>
            </w:tcBorders>
            <w:shd w:val="clear" w:color="auto" w:fill="auto"/>
            <w:noWrap/>
            <w:hideMark/>
          </w:tcPr>
          <w:p w14:paraId="56DDF495"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1BFCDE7C"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55B2CB4B"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66509455"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30.</w:t>
            </w:r>
          </w:p>
        </w:tc>
        <w:tc>
          <w:tcPr>
            <w:tcW w:w="6521" w:type="dxa"/>
            <w:tcBorders>
              <w:top w:val="single" w:sz="4" w:space="0" w:color="auto"/>
              <w:left w:val="nil"/>
              <w:bottom w:val="single" w:sz="4" w:space="0" w:color="auto"/>
              <w:right w:val="single" w:sz="4" w:space="0" w:color="auto"/>
            </w:tcBorders>
            <w:shd w:val="clear" w:color="auto" w:fill="auto"/>
            <w:hideMark/>
          </w:tcPr>
          <w:p w14:paraId="3C57674E"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słupa </w:t>
            </w:r>
            <w:proofErr w:type="spellStart"/>
            <w:r w:rsidRPr="00FC4823">
              <w:rPr>
                <w:rFonts w:asciiTheme="minorHAnsi" w:hAnsiTheme="minorHAnsi" w:cstheme="minorHAnsi"/>
                <w:color w:val="000000"/>
                <w:sz w:val="18"/>
                <w:szCs w:val="18"/>
              </w:rPr>
              <w:t>rozkracznego</w:t>
            </w:r>
            <w:proofErr w:type="spellEnd"/>
            <w:r w:rsidRPr="00FC4823">
              <w:rPr>
                <w:rFonts w:asciiTheme="minorHAnsi" w:hAnsiTheme="minorHAnsi" w:cstheme="minorHAnsi"/>
                <w:color w:val="000000"/>
                <w:sz w:val="18"/>
                <w:szCs w:val="18"/>
              </w:rPr>
              <w:t xml:space="preserve"> RK na E-13,5/20</w:t>
            </w:r>
          </w:p>
        </w:tc>
        <w:tc>
          <w:tcPr>
            <w:tcW w:w="567" w:type="dxa"/>
            <w:tcBorders>
              <w:top w:val="single" w:sz="4" w:space="0" w:color="auto"/>
              <w:left w:val="nil"/>
              <w:bottom w:val="single" w:sz="4" w:space="0" w:color="auto"/>
              <w:right w:val="single" w:sz="4" w:space="0" w:color="auto"/>
            </w:tcBorders>
            <w:shd w:val="clear" w:color="auto" w:fill="auto"/>
            <w:noWrap/>
            <w:hideMark/>
          </w:tcPr>
          <w:p w14:paraId="002300CB"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59E21CF9"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527E6342"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7616AEFD"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472DE0CD"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31.</w:t>
            </w:r>
          </w:p>
        </w:tc>
        <w:tc>
          <w:tcPr>
            <w:tcW w:w="6521" w:type="dxa"/>
            <w:tcBorders>
              <w:top w:val="single" w:sz="4" w:space="0" w:color="auto"/>
              <w:left w:val="nil"/>
              <w:bottom w:val="single" w:sz="4" w:space="0" w:color="auto"/>
              <w:right w:val="single" w:sz="4" w:space="0" w:color="auto"/>
            </w:tcBorders>
            <w:shd w:val="clear" w:color="auto" w:fill="auto"/>
            <w:hideMark/>
          </w:tcPr>
          <w:p w14:paraId="4615E92C"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słupa </w:t>
            </w:r>
            <w:proofErr w:type="spellStart"/>
            <w:r w:rsidRPr="00FC4823">
              <w:rPr>
                <w:rFonts w:asciiTheme="minorHAnsi" w:hAnsiTheme="minorHAnsi" w:cstheme="minorHAnsi"/>
                <w:color w:val="000000"/>
                <w:sz w:val="18"/>
                <w:szCs w:val="18"/>
              </w:rPr>
              <w:t>rozkracznego</w:t>
            </w:r>
            <w:proofErr w:type="spellEnd"/>
            <w:r w:rsidRPr="00FC4823">
              <w:rPr>
                <w:rFonts w:asciiTheme="minorHAnsi" w:hAnsiTheme="minorHAnsi" w:cstheme="minorHAnsi"/>
                <w:color w:val="000000"/>
                <w:sz w:val="18"/>
                <w:szCs w:val="18"/>
              </w:rPr>
              <w:t xml:space="preserve"> RK na E-15/10</w:t>
            </w:r>
          </w:p>
        </w:tc>
        <w:tc>
          <w:tcPr>
            <w:tcW w:w="567" w:type="dxa"/>
            <w:tcBorders>
              <w:top w:val="single" w:sz="4" w:space="0" w:color="auto"/>
              <w:left w:val="nil"/>
              <w:bottom w:val="single" w:sz="4" w:space="0" w:color="auto"/>
              <w:right w:val="single" w:sz="4" w:space="0" w:color="auto"/>
            </w:tcBorders>
            <w:shd w:val="clear" w:color="auto" w:fill="auto"/>
            <w:noWrap/>
            <w:hideMark/>
          </w:tcPr>
          <w:p w14:paraId="519F0883"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5D166706"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3F7B3E6D"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51AD32E6"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5F44267B"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32.</w:t>
            </w:r>
          </w:p>
        </w:tc>
        <w:tc>
          <w:tcPr>
            <w:tcW w:w="6521" w:type="dxa"/>
            <w:tcBorders>
              <w:top w:val="single" w:sz="4" w:space="0" w:color="auto"/>
              <w:left w:val="nil"/>
              <w:bottom w:val="single" w:sz="4" w:space="0" w:color="auto"/>
              <w:right w:val="single" w:sz="4" w:space="0" w:color="auto"/>
            </w:tcBorders>
            <w:shd w:val="clear" w:color="auto" w:fill="auto"/>
            <w:hideMark/>
          </w:tcPr>
          <w:p w14:paraId="54851F37"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słupa </w:t>
            </w:r>
            <w:proofErr w:type="spellStart"/>
            <w:r w:rsidRPr="00FC4823">
              <w:rPr>
                <w:rFonts w:asciiTheme="minorHAnsi" w:hAnsiTheme="minorHAnsi" w:cstheme="minorHAnsi"/>
                <w:color w:val="000000"/>
                <w:sz w:val="18"/>
                <w:szCs w:val="18"/>
              </w:rPr>
              <w:t>rozkracznego</w:t>
            </w:r>
            <w:proofErr w:type="spellEnd"/>
            <w:r w:rsidRPr="00FC4823">
              <w:rPr>
                <w:rFonts w:asciiTheme="minorHAnsi" w:hAnsiTheme="minorHAnsi" w:cstheme="minorHAnsi"/>
                <w:color w:val="000000"/>
                <w:sz w:val="18"/>
                <w:szCs w:val="18"/>
              </w:rPr>
              <w:t xml:space="preserve"> RK na E-15/12</w:t>
            </w:r>
          </w:p>
        </w:tc>
        <w:tc>
          <w:tcPr>
            <w:tcW w:w="567" w:type="dxa"/>
            <w:tcBorders>
              <w:top w:val="single" w:sz="4" w:space="0" w:color="auto"/>
              <w:left w:val="nil"/>
              <w:bottom w:val="single" w:sz="4" w:space="0" w:color="auto"/>
              <w:right w:val="single" w:sz="4" w:space="0" w:color="auto"/>
            </w:tcBorders>
            <w:shd w:val="clear" w:color="auto" w:fill="auto"/>
            <w:noWrap/>
            <w:hideMark/>
          </w:tcPr>
          <w:p w14:paraId="120B555A"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57D62567"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4D65B3BD"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4BBB5ECA"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7C868834"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33.</w:t>
            </w:r>
          </w:p>
        </w:tc>
        <w:tc>
          <w:tcPr>
            <w:tcW w:w="6521" w:type="dxa"/>
            <w:tcBorders>
              <w:top w:val="single" w:sz="4" w:space="0" w:color="auto"/>
              <w:left w:val="nil"/>
              <w:bottom w:val="single" w:sz="4" w:space="0" w:color="auto"/>
              <w:right w:val="single" w:sz="4" w:space="0" w:color="auto"/>
            </w:tcBorders>
            <w:shd w:val="clear" w:color="auto" w:fill="auto"/>
            <w:hideMark/>
          </w:tcPr>
          <w:p w14:paraId="50242D3F"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słupa </w:t>
            </w:r>
            <w:proofErr w:type="spellStart"/>
            <w:r w:rsidRPr="00FC4823">
              <w:rPr>
                <w:rFonts w:asciiTheme="minorHAnsi" w:hAnsiTheme="minorHAnsi" w:cstheme="minorHAnsi"/>
                <w:color w:val="000000"/>
                <w:sz w:val="18"/>
                <w:szCs w:val="18"/>
              </w:rPr>
              <w:t>rozkracznego</w:t>
            </w:r>
            <w:proofErr w:type="spellEnd"/>
            <w:r w:rsidRPr="00FC4823">
              <w:rPr>
                <w:rFonts w:asciiTheme="minorHAnsi" w:hAnsiTheme="minorHAnsi" w:cstheme="minorHAnsi"/>
                <w:color w:val="000000"/>
                <w:sz w:val="18"/>
                <w:szCs w:val="18"/>
              </w:rPr>
              <w:t xml:space="preserve"> RK na E-15/15</w:t>
            </w:r>
          </w:p>
        </w:tc>
        <w:tc>
          <w:tcPr>
            <w:tcW w:w="567" w:type="dxa"/>
            <w:tcBorders>
              <w:top w:val="single" w:sz="4" w:space="0" w:color="auto"/>
              <w:left w:val="nil"/>
              <w:bottom w:val="single" w:sz="4" w:space="0" w:color="auto"/>
              <w:right w:val="single" w:sz="4" w:space="0" w:color="auto"/>
            </w:tcBorders>
            <w:shd w:val="clear" w:color="auto" w:fill="auto"/>
            <w:noWrap/>
            <w:hideMark/>
          </w:tcPr>
          <w:p w14:paraId="16E8BB8E"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796FFF1D"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589AF525"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46D3C61C"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6E3036C2"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34.</w:t>
            </w:r>
          </w:p>
        </w:tc>
        <w:tc>
          <w:tcPr>
            <w:tcW w:w="6521" w:type="dxa"/>
            <w:tcBorders>
              <w:top w:val="single" w:sz="4" w:space="0" w:color="auto"/>
              <w:left w:val="nil"/>
              <w:bottom w:val="single" w:sz="4" w:space="0" w:color="auto"/>
              <w:right w:val="single" w:sz="4" w:space="0" w:color="auto"/>
            </w:tcBorders>
            <w:shd w:val="clear" w:color="auto" w:fill="auto"/>
            <w:hideMark/>
          </w:tcPr>
          <w:p w14:paraId="4AB1A657"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słupa </w:t>
            </w:r>
            <w:proofErr w:type="spellStart"/>
            <w:r w:rsidRPr="00FC4823">
              <w:rPr>
                <w:rFonts w:asciiTheme="minorHAnsi" w:hAnsiTheme="minorHAnsi" w:cstheme="minorHAnsi"/>
                <w:color w:val="000000"/>
                <w:sz w:val="18"/>
                <w:szCs w:val="18"/>
              </w:rPr>
              <w:t>rozkracznego</w:t>
            </w:r>
            <w:proofErr w:type="spellEnd"/>
            <w:r w:rsidRPr="00FC4823">
              <w:rPr>
                <w:rFonts w:asciiTheme="minorHAnsi" w:hAnsiTheme="minorHAnsi" w:cstheme="minorHAnsi"/>
                <w:color w:val="000000"/>
                <w:sz w:val="18"/>
                <w:szCs w:val="18"/>
              </w:rPr>
              <w:t xml:space="preserve"> RK na E-15/20</w:t>
            </w:r>
          </w:p>
        </w:tc>
        <w:tc>
          <w:tcPr>
            <w:tcW w:w="567" w:type="dxa"/>
            <w:tcBorders>
              <w:top w:val="single" w:sz="4" w:space="0" w:color="auto"/>
              <w:left w:val="nil"/>
              <w:bottom w:val="single" w:sz="4" w:space="0" w:color="auto"/>
              <w:right w:val="single" w:sz="4" w:space="0" w:color="auto"/>
            </w:tcBorders>
            <w:shd w:val="clear" w:color="auto" w:fill="auto"/>
            <w:noWrap/>
            <w:hideMark/>
          </w:tcPr>
          <w:p w14:paraId="1C4726CF"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70A88673"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0C3ACCE9"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70CC7DFC"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4563F43E"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35.</w:t>
            </w:r>
          </w:p>
        </w:tc>
        <w:tc>
          <w:tcPr>
            <w:tcW w:w="6521" w:type="dxa"/>
            <w:tcBorders>
              <w:top w:val="single" w:sz="4" w:space="0" w:color="auto"/>
              <w:left w:val="nil"/>
              <w:bottom w:val="single" w:sz="4" w:space="0" w:color="auto"/>
              <w:right w:val="single" w:sz="4" w:space="0" w:color="auto"/>
            </w:tcBorders>
            <w:shd w:val="clear" w:color="auto" w:fill="auto"/>
            <w:hideMark/>
          </w:tcPr>
          <w:p w14:paraId="269DC0B9"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słupa trójnożnego RKK na E-12/12</w:t>
            </w:r>
          </w:p>
        </w:tc>
        <w:tc>
          <w:tcPr>
            <w:tcW w:w="567" w:type="dxa"/>
            <w:tcBorders>
              <w:top w:val="single" w:sz="4" w:space="0" w:color="auto"/>
              <w:left w:val="nil"/>
              <w:bottom w:val="single" w:sz="4" w:space="0" w:color="auto"/>
              <w:right w:val="single" w:sz="4" w:space="0" w:color="auto"/>
            </w:tcBorders>
            <w:shd w:val="clear" w:color="auto" w:fill="auto"/>
            <w:noWrap/>
            <w:hideMark/>
          </w:tcPr>
          <w:p w14:paraId="0CF736A7"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02F8560D"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0C09D8BD"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5D539427"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700A2DA3"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36.</w:t>
            </w:r>
          </w:p>
        </w:tc>
        <w:tc>
          <w:tcPr>
            <w:tcW w:w="6521" w:type="dxa"/>
            <w:tcBorders>
              <w:top w:val="single" w:sz="4" w:space="0" w:color="auto"/>
              <w:left w:val="nil"/>
              <w:bottom w:val="single" w:sz="4" w:space="0" w:color="auto"/>
              <w:right w:val="single" w:sz="4" w:space="0" w:color="auto"/>
            </w:tcBorders>
            <w:shd w:val="clear" w:color="auto" w:fill="auto"/>
            <w:hideMark/>
          </w:tcPr>
          <w:p w14:paraId="5185B5EF"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słupa trójnożnego RKK na E-12/15</w:t>
            </w:r>
          </w:p>
        </w:tc>
        <w:tc>
          <w:tcPr>
            <w:tcW w:w="567" w:type="dxa"/>
            <w:tcBorders>
              <w:top w:val="single" w:sz="4" w:space="0" w:color="auto"/>
              <w:left w:val="nil"/>
              <w:bottom w:val="single" w:sz="4" w:space="0" w:color="auto"/>
              <w:right w:val="single" w:sz="4" w:space="0" w:color="auto"/>
            </w:tcBorders>
            <w:shd w:val="clear" w:color="auto" w:fill="auto"/>
            <w:noWrap/>
            <w:hideMark/>
          </w:tcPr>
          <w:p w14:paraId="11A16513"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77AF35CF"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17B030FA"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03314D02"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6A6771E2"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37.</w:t>
            </w:r>
          </w:p>
        </w:tc>
        <w:tc>
          <w:tcPr>
            <w:tcW w:w="6521" w:type="dxa"/>
            <w:tcBorders>
              <w:top w:val="single" w:sz="4" w:space="0" w:color="auto"/>
              <w:left w:val="nil"/>
              <w:bottom w:val="single" w:sz="4" w:space="0" w:color="auto"/>
              <w:right w:val="single" w:sz="4" w:space="0" w:color="auto"/>
            </w:tcBorders>
            <w:shd w:val="clear" w:color="auto" w:fill="auto"/>
            <w:hideMark/>
          </w:tcPr>
          <w:p w14:paraId="1D88E384"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słupa trójnożnego RKK na E-13,5/10</w:t>
            </w:r>
          </w:p>
        </w:tc>
        <w:tc>
          <w:tcPr>
            <w:tcW w:w="567" w:type="dxa"/>
            <w:tcBorders>
              <w:top w:val="single" w:sz="4" w:space="0" w:color="auto"/>
              <w:left w:val="nil"/>
              <w:bottom w:val="single" w:sz="4" w:space="0" w:color="auto"/>
              <w:right w:val="single" w:sz="4" w:space="0" w:color="auto"/>
            </w:tcBorders>
            <w:shd w:val="clear" w:color="auto" w:fill="auto"/>
            <w:noWrap/>
            <w:hideMark/>
          </w:tcPr>
          <w:p w14:paraId="278CEE76"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64A4DE7C"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23F82F0A"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711EDD70"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1563E5F3"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38.</w:t>
            </w:r>
          </w:p>
        </w:tc>
        <w:tc>
          <w:tcPr>
            <w:tcW w:w="6521" w:type="dxa"/>
            <w:tcBorders>
              <w:top w:val="single" w:sz="4" w:space="0" w:color="auto"/>
              <w:left w:val="nil"/>
              <w:bottom w:val="single" w:sz="4" w:space="0" w:color="auto"/>
              <w:right w:val="single" w:sz="4" w:space="0" w:color="auto"/>
            </w:tcBorders>
            <w:shd w:val="clear" w:color="auto" w:fill="auto"/>
            <w:hideMark/>
          </w:tcPr>
          <w:p w14:paraId="347952CD"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słupa trójnożnego RKK na E-13,5/12</w:t>
            </w:r>
          </w:p>
        </w:tc>
        <w:tc>
          <w:tcPr>
            <w:tcW w:w="567" w:type="dxa"/>
            <w:tcBorders>
              <w:top w:val="single" w:sz="4" w:space="0" w:color="auto"/>
              <w:left w:val="nil"/>
              <w:bottom w:val="single" w:sz="4" w:space="0" w:color="auto"/>
              <w:right w:val="single" w:sz="4" w:space="0" w:color="auto"/>
            </w:tcBorders>
            <w:shd w:val="clear" w:color="auto" w:fill="auto"/>
            <w:noWrap/>
            <w:hideMark/>
          </w:tcPr>
          <w:p w14:paraId="2D6A63CE"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6583ADCD"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07AF74C2"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0DC99EA7"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4821FCE9"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39.</w:t>
            </w:r>
          </w:p>
        </w:tc>
        <w:tc>
          <w:tcPr>
            <w:tcW w:w="6521" w:type="dxa"/>
            <w:tcBorders>
              <w:top w:val="single" w:sz="4" w:space="0" w:color="auto"/>
              <w:left w:val="nil"/>
              <w:bottom w:val="single" w:sz="4" w:space="0" w:color="auto"/>
              <w:right w:val="single" w:sz="4" w:space="0" w:color="auto"/>
            </w:tcBorders>
            <w:shd w:val="clear" w:color="auto" w:fill="auto"/>
            <w:hideMark/>
          </w:tcPr>
          <w:p w14:paraId="5AF04DC9"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słupa trójnożnego RKK na E-13,5/15</w:t>
            </w:r>
          </w:p>
        </w:tc>
        <w:tc>
          <w:tcPr>
            <w:tcW w:w="567" w:type="dxa"/>
            <w:tcBorders>
              <w:top w:val="single" w:sz="4" w:space="0" w:color="auto"/>
              <w:left w:val="nil"/>
              <w:bottom w:val="single" w:sz="4" w:space="0" w:color="auto"/>
              <w:right w:val="single" w:sz="4" w:space="0" w:color="auto"/>
            </w:tcBorders>
            <w:shd w:val="clear" w:color="auto" w:fill="auto"/>
            <w:noWrap/>
            <w:hideMark/>
          </w:tcPr>
          <w:p w14:paraId="4FE4FB60"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1E8C662C"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0B3866BA"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30017DA0"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0AD81F2C"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40.</w:t>
            </w:r>
          </w:p>
        </w:tc>
        <w:tc>
          <w:tcPr>
            <w:tcW w:w="6521" w:type="dxa"/>
            <w:tcBorders>
              <w:top w:val="single" w:sz="4" w:space="0" w:color="auto"/>
              <w:left w:val="nil"/>
              <w:bottom w:val="single" w:sz="4" w:space="0" w:color="auto"/>
              <w:right w:val="single" w:sz="4" w:space="0" w:color="auto"/>
            </w:tcBorders>
            <w:shd w:val="clear" w:color="auto" w:fill="auto"/>
            <w:hideMark/>
          </w:tcPr>
          <w:p w14:paraId="20309ECC"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słupa trójnożnego RKK na E-13,5/20</w:t>
            </w:r>
          </w:p>
        </w:tc>
        <w:tc>
          <w:tcPr>
            <w:tcW w:w="567" w:type="dxa"/>
            <w:tcBorders>
              <w:top w:val="single" w:sz="4" w:space="0" w:color="auto"/>
              <w:left w:val="nil"/>
              <w:bottom w:val="single" w:sz="4" w:space="0" w:color="auto"/>
              <w:right w:val="single" w:sz="4" w:space="0" w:color="auto"/>
            </w:tcBorders>
            <w:shd w:val="clear" w:color="auto" w:fill="auto"/>
            <w:noWrap/>
            <w:hideMark/>
          </w:tcPr>
          <w:p w14:paraId="0448BA5A"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7521B1AF"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28AA801C"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6FBB06E1"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443D3998"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41.</w:t>
            </w:r>
          </w:p>
        </w:tc>
        <w:tc>
          <w:tcPr>
            <w:tcW w:w="6521" w:type="dxa"/>
            <w:tcBorders>
              <w:top w:val="single" w:sz="4" w:space="0" w:color="auto"/>
              <w:left w:val="nil"/>
              <w:bottom w:val="single" w:sz="4" w:space="0" w:color="auto"/>
              <w:right w:val="single" w:sz="4" w:space="0" w:color="auto"/>
            </w:tcBorders>
            <w:shd w:val="clear" w:color="auto" w:fill="auto"/>
            <w:hideMark/>
          </w:tcPr>
          <w:p w14:paraId="7BD74738"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słupa trójnożnego RKK na E-15/10</w:t>
            </w:r>
          </w:p>
        </w:tc>
        <w:tc>
          <w:tcPr>
            <w:tcW w:w="567" w:type="dxa"/>
            <w:tcBorders>
              <w:top w:val="single" w:sz="4" w:space="0" w:color="auto"/>
              <w:left w:val="nil"/>
              <w:bottom w:val="single" w:sz="4" w:space="0" w:color="auto"/>
              <w:right w:val="single" w:sz="4" w:space="0" w:color="auto"/>
            </w:tcBorders>
            <w:shd w:val="clear" w:color="auto" w:fill="auto"/>
            <w:noWrap/>
            <w:hideMark/>
          </w:tcPr>
          <w:p w14:paraId="0CD428BB"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422B4B4D"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11F499C0"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12234CFB"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7503E56A"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42.</w:t>
            </w:r>
          </w:p>
        </w:tc>
        <w:tc>
          <w:tcPr>
            <w:tcW w:w="6521" w:type="dxa"/>
            <w:tcBorders>
              <w:top w:val="single" w:sz="4" w:space="0" w:color="auto"/>
              <w:left w:val="nil"/>
              <w:bottom w:val="single" w:sz="4" w:space="0" w:color="auto"/>
              <w:right w:val="single" w:sz="4" w:space="0" w:color="auto"/>
            </w:tcBorders>
            <w:shd w:val="clear" w:color="auto" w:fill="auto"/>
            <w:hideMark/>
          </w:tcPr>
          <w:p w14:paraId="31850121"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słupa trójnożnego RKK na E-15/12</w:t>
            </w:r>
          </w:p>
        </w:tc>
        <w:tc>
          <w:tcPr>
            <w:tcW w:w="567" w:type="dxa"/>
            <w:tcBorders>
              <w:top w:val="single" w:sz="4" w:space="0" w:color="auto"/>
              <w:left w:val="nil"/>
              <w:bottom w:val="single" w:sz="4" w:space="0" w:color="auto"/>
              <w:right w:val="single" w:sz="4" w:space="0" w:color="auto"/>
            </w:tcBorders>
            <w:shd w:val="clear" w:color="auto" w:fill="auto"/>
            <w:noWrap/>
            <w:hideMark/>
          </w:tcPr>
          <w:p w14:paraId="56891EF0"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6574AFC2"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488785C2"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6AFABFE2"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6F4CE311"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43.</w:t>
            </w:r>
          </w:p>
        </w:tc>
        <w:tc>
          <w:tcPr>
            <w:tcW w:w="6521" w:type="dxa"/>
            <w:tcBorders>
              <w:top w:val="single" w:sz="4" w:space="0" w:color="auto"/>
              <w:left w:val="nil"/>
              <w:bottom w:val="single" w:sz="4" w:space="0" w:color="auto"/>
              <w:right w:val="single" w:sz="4" w:space="0" w:color="auto"/>
            </w:tcBorders>
            <w:shd w:val="clear" w:color="auto" w:fill="auto"/>
            <w:hideMark/>
          </w:tcPr>
          <w:p w14:paraId="73AFF19E"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słupa trójnożnego RKK na E-15/15</w:t>
            </w:r>
          </w:p>
        </w:tc>
        <w:tc>
          <w:tcPr>
            <w:tcW w:w="567" w:type="dxa"/>
            <w:tcBorders>
              <w:top w:val="single" w:sz="4" w:space="0" w:color="auto"/>
              <w:left w:val="nil"/>
              <w:bottom w:val="single" w:sz="4" w:space="0" w:color="auto"/>
              <w:right w:val="single" w:sz="4" w:space="0" w:color="auto"/>
            </w:tcBorders>
            <w:shd w:val="clear" w:color="auto" w:fill="auto"/>
            <w:noWrap/>
            <w:hideMark/>
          </w:tcPr>
          <w:p w14:paraId="3FD530B6"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70BA88C3"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3F1D8817"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549807F6"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30A01FAA"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44.</w:t>
            </w:r>
          </w:p>
        </w:tc>
        <w:tc>
          <w:tcPr>
            <w:tcW w:w="6521" w:type="dxa"/>
            <w:tcBorders>
              <w:top w:val="single" w:sz="4" w:space="0" w:color="auto"/>
              <w:left w:val="nil"/>
              <w:bottom w:val="single" w:sz="4" w:space="0" w:color="auto"/>
              <w:right w:val="single" w:sz="4" w:space="0" w:color="auto"/>
            </w:tcBorders>
            <w:shd w:val="clear" w:color="auto" w:fill="auto"/>
            <w:hideMark/>
          </w:tcPr>
          <w:p w14:paraId="09EB793B"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sz w:val="18"/>
                <w:szCs w:val="18"/>
              </w:rPr>
              <w:t>Wymiana słupa trójnożnego RKK na E-15/20</w:t>
            </w:r>
          </w:p>
        </w:tc>
        <w:tc>
          <w:tcPr>
            <w:tcW w:w="567" w:type="dxa"/>
            <w:tcBorders>
              <w:top w:val="single" w:sz="4" w:space="0" w:color="auto"/>
              <w:left w:val="nil"/>
              <w:bottom w:val="single" w:sz="4" w:space="0" w:color="auto"/>
              <w:right w:val="single" w:sz="4" w:space="0" w:color="auto"/>
            </w:tcBorders>
            <w:shd w:val="clear" w:color="auto" w:fill="auto"/>
            <w:noWrap/>
            <w:hideMark/>
          </w:tcPr>
          <w:p w14:paraId="29966FF4"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0B519ADE"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54AEE51A"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516F002F"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67764953"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45.</w:t>
            </w:r>
          </w:p>
        </w:tc>
        <w:tc>
          <w:tcPr>
            <w:tcW w:w="6521" w:type="dxa"/>
            <w:tcBorders>
              <w:top w:val="single" w:sz="4" w:space="0" w:color="auto"/>
              <w:left w:val="nil"/>
              <w:bottom w:val="single" w:sz="4" w:space="0" w:color="auto"/>
              <w:right w:val="single" w:sz="4" w:space="0" w:color="auto"/>
            </w:tcBorders>
            <w:shd w:val="clear" w:color="000000" w:fill="FFFFFF"/>
            <w:hideMark/>
          </w:tcPr>
          <w:p w14:paraId="3FE7D0A4" w14:textId="77777777" w:rsidR="003C13FF" w:rsidRPr="00FC4823" w:rsidRDefault="003C13FF" w:rsidP="00F86B7E">
            <w:pPr>
              <w:spacing w:line="240" w:lineRule="auto"/>
              <w:jc w:val="left"/>
              <w:rPr>
                <w:rFonts w:ascii="Calibri" w:hAnsi="Calibri" w:cs="Calibri"/>
                <w:sz w:val="18"/>
                <w:szCs w:val="18"/>
                <w:lang w:eastAsia="pl-PL"/>
              </w:rPr>
            </w:pPr>
            <w:r w:rsidRPr="00FC4823">
              <w:rPr>
                <w:rFonts w:asciiTheme="minorHAnsi" w:hAnsiTheme="minorHAnsi" w:cstheme="minorHAnsi"/>
                <w:color w:val="000000"/>
                <w:sz w:val="18"/>
                <w:szCs w:val="18"/>
              </w:rPr>
              <w:t>Wykonanie uziemień oraz dokonanie pomiaru oporności uziemienia.</w:t>
            </w:r>
          </w:p>
        </w:tc>
        <w:tc>
          <w:tcPr>
            <w:tcW w:w="567" w:type="dxa"/>
            <w:tcBorders>
              <w:top w:val="single" w:sz="4" w:space="0" w:color="auto"/>
              <w:left w:val="nil"/>
              <w:bottom w:val="single" w:sz="4" w:space="0" w:color="auto"/>
              <w:right w:val="single" w:sz="4" w:space="0" w:color="auto"/>
            </w:tcBorders>
            <w:shd w:val="clear" w:color="auto" w:fill="auto"/>
            <w:noWrap/>
            <w:hideMark/>
          </w:tcPr>
          <w:p w14:paraId="3B3BF51A"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0636B1E7"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7B539B05"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3BD2340F" w14:textId="77777777" w:rsidTr="00FC4823">
        <w:trPr>
          <w:trHeight w:val="23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2A66DE2C"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46.</w:t>
            </w:r>
          </w:p>
        </w:tc>
        <w:tc>
          <w:tcPr>
            <w:tcW w:w="6521" w:type="dxa"/>
            <w:tcBorders>
              <w:top w:val="single" w:sz="4" w:space="0" w:color="auto"/>
              <w:left w:val="nil"/>
              <w:bottom w:val="single" w:sz="4" w:space="0" w:color="auto"/>
              <w:right w:val="single" w:sz="4" w:space="0" w:color="auto"/>
            </w:tcBorders>
            <w:shd w:val="clear" w:color="auto" w:fill="auto"/>
            <w:hideMark/>
          </w:tcPr>
          <w:p w14:paraId="47660252"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Zajecie pasa drogowego</w:t>
            </w:r>
          </w:p>
        </w:tc>
        <w:tc>
          <w:tcPr>
            <w:tcW w:w="567" w:type="dxa"/>
            <w:tcBorders>
              <w:top w:val="single" w:sz="4" w:space="0" w:color="auto"/>
              <w:left w:val="nil"/>
              <w:bottom w:val="single" w:sz="4" w:space="0" w:color="auto"/>
              <w:right w:val="single" w:sz="4" w:space="0" w:color="auto"/>
            </w:tcBorders>
            <w:shd w:val="clear" w:color="auto" w:fill="auto"/>
            <w:noWrap/>
            <w:hideMark/>
          </w:tcPr>
          <w:p w14:paraId="2F73D071"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091051ED"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5223A087"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15D790B2"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0A23F533"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47.</w:t>
            </w:r>
          </w:p>
        </w:tc>
        <w:tc>
          <w:tcPr>
            <w:tcW w:w="6521" w:type="dxa"/>
            <w:tcBorders>
              <w:top w:val="single" w:sz="4" w:space="0" w:color="auto"/>
              <w:left w:val="nil"/>
              <w:bottom w:val="single" w:sz="4" w:space="0" w:color="auto"/>
              <w:right w:val="single" w:sz="4" w:space="0" w:color="auto"/>
            </w:tcBorders>
            <w:shd w:val="clear" w:color="auto" w:fill="auto"/>
            <w:hideMark/>
          </w:tcPr>
          <w:p w14:paraId="20825F86"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Przygotowanie miejsca pracy</w:t>
            </w:r>
          </w:p>
        </w:tc>
        <w:tc>
          <w:tcPr>
            <w:tcW w:w="567" w:type="dxa"/>
            <w:tcBorders>
              <w:top w:val="single" w:sz="4" w:space="0" w:color="auto"/>
              <w:left w:val="nil"/>
              <w:bottom w:val="single" w:sz="4" w:space="0" w:color="auto"/>
              <w:right w:val="single" w:sz="4" w:space="0" w:color="auto"/>
            </w:tcBorders>
            <w:shd w:val="clear" w:color="auto" w:fill="auto"/>
            <w:noWrap/>
            <w:hideMark/>
          </w:tcPr>
          <w:p w14:paraId="449761C9"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7E8F2825"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55040242"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49B89ECE"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09D6B3AA"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48.</w:t>
            </w:r>
          </w:p>
        </w:tc>
        <w:tc>
          <w:tcPr>
            <w:tcW w:w="6521" w:type="dxa"/>
            <w:tcBorders>
              <w:top w:val="single" w:sz="4" w:space="0" w:color="auto"/>
              <w:left w:val="nil"/>
              <w:bottom w:val="single" w:sz="4" w:space="0" w:color="auto"/>
              <w:right w:val="single" w:sz="4" w:space="0" w:color="auto"/>
            </w:tcBorders>
            <w:shd w:val="clear" w:color="auto" w:fill="auto"/>
            <w:hideMark/>
          </w:tcPr>
          <w:p w14:paraId="0CB740AD"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Dokumentacja powykonawcza</w:t>
            </w:r>
          </w:p>
        </w:tc>
        <w:tc>
          <w:tcPr>
            <w:tcW w:w="567" w:type="dxa"/>
            <w:tcBorders>
              <w:top w:val="single" w:sz="4" w:space="0" w:color="auto"/>
              <w:left w:val="nil"/>
              <w:bottom w:val="single" w:sz="4" w:space="0" w:color="auto"/>
              <w:right w:val="single" w:sz="4" w:space="0" w:color="auto"/>
            </w:tcBorders>
            <w:shd w:val="clear" w:color="auto" w:fill="auto"/>
            <w:noWrap/>
            <w:hideMark/>
          </w:tcPr>
          <w:p w14:paraId="6D38DE00"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39A985D6"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37802282"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18580F65"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4AB12CE9"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49.</w:t>
            </w:r>
          </w:p>
        </w:tc>
        <w:tc>
          <w:tcPr>
            <w:tcW w:w="6521" w:type="dxa"/>
            <w:tcBorders>
              <w:top w:val="single" w:sz="4" w:space="0" w:color="auto"/>
              <w:left w:val="nil"/>
              <w:bottom w:val="single" w:sz="4" w:space="0" w:color="auto"/>
              <w:right w:val="single" w:sz="4" w:space="0" w:color="auto"/>
            </w:tcBorders>
            <w:shd w:val="clear" w:color="auto" w:fill="auto"/>
            <w:hideMark/>
          </w:tcPr>
          <w:p w14:paraId="0A14CBF4"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Inwentaryzacja geodezyjna powykonawcza</w:t>
            </w:r>
          </w:p>
        </w:tc>
        <w:tc>
          <w:tcPr>
            <w:tcW w:w="567" w:type="dxa"/>
            <w:tcBorders>
              <w:top w:val="single" w:sz="4" w:space="0" w:color="auto"/>
              <w:left w:val="nil"/>
              <w:bottom w:val="single" w:sz="4" w:space="0" w:color="auto"/>
              <w:right w:val="single" w:sz="4" w:space="0" w:color="auto"/>
            </w:tcBorders>
            <w:shd w:val="clear" w:color="auto" w:fill="auto"/>
            <w:noWrap/>
            <w:hideMark/>
          </w:tcPr>
          <w:p w14:paraId="5AE0F2EE"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02D48382"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2DC5CD0C"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5FCE5FE9" w14:textId="77777777" w:rsidTr="003C13FF">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05534B7E"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50.</w:t>
            </w:r>
          </w:p>
        </w:tc>
        <w:tc>
          <w:tcPr>
            <w:tcW w:w="6521" w:type="dxa"/>
            <w:tcBorders>
              <w:top w:val="single" w:sz="4" w:space="0" w:color="auto"/>
              <w:left w:val="nil"/>
              <w:bottom w:val="single" w:sz="4" w:space="0" w:color="auto"/>
              <w:right w:val="single" w:sz="4" w:space="0" w:color="auto"/>
            </w:tcBorders>
            <w:shd w:val="clear" w:color="auto" w:fill="auto"/>
            <w:hideMark/>
          </w:tcPr>
          <w:p w14:paraId="6783E448"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izolatora odciągowego ŁO1</w:t>
            </w:r>
          </w:p>
        </w:tc>
        <w:tc>
          <w:tcPr>
            <w:tcW w:w="567" w:type="dxa"/>
            <w:tcBorders>
              <w:top w:val="single" w:sz="4" w:space="0" w:color="auto"/>
              <w:left w:val="nil"/>
              <w:bottom w:val="single" w:sz="4" w:space="0" w:color="auto"/>
              <w:right w:val="single" w:sz="4" w:space="0" w:color="auto"/>
            </w:tcBorders>
            <w:shd w:val="clear" w:color="auto" w:fill="auto"/>
            <w:noWrap/>
            <w:hideMark/>
          </w:tcPr>
          <w:p w14:paraId="49D9913F"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3AA5F7BA"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0C1D6C3F"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7F1A8066" w14:textId="77777777" w:rsidTr="003C13FF">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0B42623D"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51.</w:t>
            </w:r>
          </w:p>
        </w:tc>
        <w:tc>
          <w:tcPr>
            <w:tcW w:w="6521" w:type="dxa"/>
            <w:tcBorders>
              <w:top w:val="single" w:sz="4" w:space="0" w:color="auto"/>
              <w:left w:val="nil"/>
              <w:bottom w:val="single" w:sz="4" w:space="0" w:color="auto"/>
              <w:right w:val="single" w:sz="4" w:space="0" w:color="auto"/>
            </w:tcBorders>
            <w:shd w:val="clear" w:color="auto" w:fill="auto"/>
            <w:hideMark/>
          </w:tcPr>
          <w:p w14:paraId="0CBF638E"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kompletu (3 szt.) ograniczników przepięć SN</w:t>
            </w:r>
          </w:p>
        </w:tc>
        <w:tc>
          <w:tcPr>
            <w:tcW w:w="567" w:type="dxa"/>
            <w:tcBorders>
              <w:top w:val="single" w:sz="4" w:space="0" w:color="auto"/>
              <w:left w:val="nil"/>
              <w:bottom w:val="single" w:sz="4" w:space="0" w:color="auto"/>
              <w:right w:val="single" w:sz="4" w:space="0" w:color="auto"/>
            </w:tcBorders>
            <w:shd w:val="clear" w:color="auto" w:fill="auto"/>
            <w:noWrap/>
            <w:hideMark/>
          </w:tcPr>
          <w:p w14:paraId="255AE434"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2AF15969"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07FFE5AB"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1312BD7E" w14:textId="77777777" w:rsidTr="003C13FF">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36BCBA7F"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52.</w:t>
            </w:r>
          </w:p>
        </w:tc>
        <w:tc>
          <w:tcPr>
            <w:tcW w:w="6521" w:type="dxa"/>
            <w:tcBorders>
              <w:top w:val="single" w:sz="4" w:space="0" w:color="auto"/>
              <w:left w:val="nil"/>
              <w:bottom w:val="single" w:sz="4" w:space="0" w:color="auto"/>
              <w:right w:val="single" w:sz="4" w:space="0" w:color="auto"/>
            </w:tcBorders>
            <w:shd w:val="clear" w:color="auto" w:fill="auto"/>
            <w:hideMark/>
          </w:tcPr>
          <w:p w14:paraId="014B7448"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sz w:val="18"/>
                <w:szCs w:val="18"/>
              </w:rPr>
              <w:t>Odpięcie i podpięcie kabla na słupie SN oraz uszczelnienie</w:t>
            </w:r>
          </w:p>
        </w:tc>
        <w:tc>
          <w:tcPr>
            <w:tcW w:w="567" w:type="dxa"/>
            <w:tcBorders>
              <w:top w:val="single" w:sz="4" w:space="0" w:color="auto"/>
              <w:left w:val="nil"/>
              <w:bottom w:val="single" w:sz="4" w:space="0" w:color="auto"/>
              <w:right w:val="single" w:sz="4" w:space="0" w:color="auto"/>
            </w:tcBorders>
            <w:shd w:val="clear" w:color="auto" w:fill="auto"/>
            <w:noWrap/>
            <w:hideMark/>
          </w:tcPr>
          <w:p w14:paraId="46B88EFA"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3151D5BA"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2B811BC2"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7D8E5186" w14:textId="77777777" w:rsidTr="003C13FF">
        <w:trPr>
          <w:trHeight w:val="165"/>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50FC4059"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53.</w:t>
            </w:r>
          </w:p>
        </w:tc>
        <w:tc>
          <w:tcPr>
            <w:tcW w:w="6521" w:type="dxa"/>
            <w:tcBorders>
              <w:top w:val="single" w:sz="4" w:space="0" w:color="auto"/>
              <w:left w:val="nil"/>
              <w:bottom w:val="single" w:sz="4" w:space="0" w:color="auto"/>
              <w:right w:val="single" w:sz="4" w:space="0" w:color="auto"/>
            </w:tcBorders>
            <w:shd w:val="clear" w:color="000000" w:fill="FFFFFF"/>
            <w:hideMark/>
          </w:tcPr>
          <w:p w14:paraId="783D6B4C" w14:textId="77777777" w:rsidR="003C13FF" w:rsidRPr="00FC4823" w:rsidRDefault="003C13FF" w:rsidP="00F86B7E">
            <w:pPr>
              <w:spacing w:line="240" w:lineRule="auto"/>
              <w:jc w:val="left"/>
              <w:rPr>
                <w:rFonts w:ascii="Calibri" w:hAnsi="Calibri" w:cs="Calibri"/>
                <w:sz w:val="18"/>
                <w:szCs w:val="18"/>
                <w:lang w:eastAsia="pl-PL"/>
              </w:rPr>
            </w:pPr>
            <w:r w:rsidRPr="00FC4823">
              <w:rPr>
                <w:rFonts w:asciiTheme="minorHAnsi" w:hAnsiTheme="minorHAnsi" w:cstheme="minorHAnsi"/>
                <w:color w:val="000000"/>
                <w:sz w:val="18"/>
                <w:szCs w:val="18"/>
              </w:rPr>
              <w:t xml:space="preserve">Wymiana przyłącza napowietrznego jednofazowego </w:t>
            </w:r>
            <w:proofErr w:type="spellStart"/>
            <w:r w:rsidRPr="00FC4823">
              <w:rPr>
                <w:rFonts w:asciiTheme="minorHAnsi" w:hAnsiTheme="minorHAnsi" w:cstheme="minorHAnsi"/>
                <w:color w:val="000000"/>
                <w:sz w:val="18"/>
                <w:szCs w:val="18"/>
              </w:rPr>
              <w:t>nN</w:t>
            </w:r>
            <w:proofErr w:type="spellEnd"/>
          </w:p>
        </w:tc>
        <w:tc>
          <w:tcPr>
            <w:tcW w:w="567" w:type="dxa"/>
            <w:tcBorders>
              <w:top w:val="single" w:sz="4" w:space="0" w:color="auto"/>
              <w:left w:val="nil"/>
              <w:bottom w:val="single" w:sz="4" w:space="0" w:color="auto"/>
              <w:right w:val="single" w:sz="4" w:space="0" w:color="auto"/>
            </w:tcBorders>
            <w:shd w:val="clear" w:color="auto" w:fill="auto"/>
            <w:noWrap/>
            <w:hideMark/>
          </w:tcPr>
          <w:p w14:paraId="674A420F"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26D5389B"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5CE94F26"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1B91DFCE" w14:textId="77777777" w:rsidTr="003C13FF">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57DA7106"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54.</w:t>
            </w:r>
          </w:p>
        </w:tc>
        <w:tc>
          <w:tcPr>
            <w:tcW w:w="6521" w:type="dxa"/>
            <w:tcBorders>
              <w:top w:val="single" w:sz="4" w:space="0" w:color="auto"/>
              <w:left w:val="nil"/>
              <w:bottom w:val="single" w:sz="4" w:space="0" w:color="auto"/>
              <w:right w:val="single" w:sz="4" w:space="0" w:color="auto"/>
            </w:tcBorders>
            <w:shd w:val="clear" w:color="auto" w:fill="auto"/>
            <w:hideMark/>
          </w:tcPr>
          <w:p w14:paraId="722ECA05"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przyłącza napowietrznego trójfazowego </w:t>
            </w:r>
            <w:proofErr w:type="spellStart"/>
            <w:r w:rsidRPr="00FC4823">
              <w:rPr>
                <w:rFonts w:asciiTheme="minorHAnsi" w:hAnsiTheme="minorHAnsi" w:cstheme="minorHAnsi"/>
                <w:color w:val="000000"/>
                <w:sz w:val="18"/>
                <w:szCs w:val="18"/>
              </w:rPr>
              <w:t>nN</w:t>
            </w:r>
            <w:proofErr w:type="spellEnd"/>
          </w:p>
        </w:tc>
        <w:tc>
          <w:tcPr>
            <w:tcW w:w="567" w:type="dxa"/>
            <w:tcBorders>
              <w:top w:val="single" w:sz="4" w:space="0" w:color="auto"/>
              <w:left w:val="nil"/>
              <w:bottom w:val="single" w:sz="4" w:space="0" w:color="auto"/>
              <w:right w:val="single" w:sz="4" w:space="0" w:color="auto"/>
            </w:tcBorders>
            <w:shd w:val="clear" w:color="auto" w:fill="auto"/>
            <w:noWrap/>
            <w:hideMark/>
          </w:tcPr>
          <w:p w14:paraId="08090FAA"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5EAAAB52"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547B5C54"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7D1D043C"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46439AC8"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55.</w:t>
            </w:r>
          </w:p>
        </w:tc>
        <w:tc>
          <w:tcPr>
            <w:tcW w:w="6521" w:type="dxa"/>
            <w:tcBorders>
              <w:top w:val="single" w:sz="4" w:space="0" w:color="auto"/>
              <w:left w:val="nil"/>
              <w:bottom w:val="single" w:sz="4" w:space="0" w:color="auto"/>
              <w:right w:val="single" w:sz="4" w:space="0" w:color="auto"/>
            </w:tcBorders>
            <w:shd w:val="clear" w:color="auto" w:fill="auto"/>
            <w:hideMark/>
          </w:tcPr>
          <w:p w14:paraId="2A95C64C"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Jednostronne odpięcie i ponowne wpięcie istniejącego przyłącza izolowanego jednofazowego </w:t>
            </w:r>
            <w:proofErr w:type="spellStart"/>
            <w:r w:rsidRPr="00FC4823">
              <w:rPr>
                <w:rFonts w:asciiTheme="minorHAnsi" w:hAnsiTheme="minorHAnsi" w:cstheme="minorHAnsi"/>
                <w:color w:val="000000"/>
                <w:sz w:val="18"/>
                <w:szCs w:val="18"/>
              </w:rPr>
              <w:t>nN</w:t>
            </w:r>
            <w:proofErr w:type="spellEnd"/>
          </w:p>
        </w:tc>
        <w:tc>
          <w:tcPr>
            <w:tcW w:w="567" w:type="dxa"/>
            <w:tcBorders>
              <w:top w:val="single" w:sz="4" w:space="0" w:color="auto"/>
              <w:left w:val="nil"/>
              <w:bottom w:val="single" w:sz="4" w:space="0" w:color="auto"/>
              <w:right w:val="single" w:sz="4" w:space="0" w:color="auto"/>
            </w:tcBorders>
            <w:shd w:val="clear" w:color="auto" w:fill="auto"/>
            <w:noWrap/>
            <w:hideMark/>
          </w:tcPr>
          <w:p w14:paraId="4EE50AB4"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43D884F7"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6471CEF2"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2C0F76D0" w14:textId="77777777" w:rsidTr="00FC4823">
        <w:trPr>
          <w:trHeight w:val="381"/>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5D386855"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56.</w:t>
            </w:r>
          </w:p>
        </w:tc>
        <w:tc>
          <w:tcPr>
            <w:tcW w:w="6521" w:type="dxa"/>
            <w:tcBorders>
              <w:top w:val="single" w:sz="4" w:space="0" w:color="auto"/>
              <w:left w:val="nil"/>
              <w:bottom w:val="single" w:sz="4" w:space="0" w:color="auto"/>
              <w:right w:val="single" w:sz="4" w:space="0" w:color="auto"/>
            </w:tcBorders>
            <w:shd w:val="clear" w:color="auto" w:fill="auto"/>
            <w:hideMark/>
          </w:tcPr>
          <w:p w14:paraId="58076C81"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Jednostronne odpięcie i ponowne wpięcie istniejącego przyłącza izolowanego trójfazowego </w:t>
            </w:r>
            <w:proofErr w:type="spellStart"/>
            <w:r w:rsidRPr="00FC4823">
              <w:rPr>
                <w:rFonts w:asciiTheme="minorHAnsi" w:hAnsiTheme="minorHAnsi" w:cstheme="minorHAnsi"/>
                <w:color w:val="000000"/>
                <w:sz w:val="18"/>
                <w:szCs w:val="18"/>
              </w:rPr>
              <w:t>nN</w:t>
            </w:r>
            <w:proofErr w:type="spellEnd"/>
          </w:p>
        </w:tc>
        <w:tc>
          <w:tcPr>
            <w:tcW w:w="567" w:type="dxa"/>
            <w:tcBorders>
              <w:top w:val="single" w:sz="4" w:space="0" w:color="auto"/>
              <w:left w:val="nil"/>
              <w:bottom w:val="single" w:sz="4" w:space="0" w:color="auto"/>
              <w:right w:val="single" w:sz="4" w:space="0" w:color="auto"/>
            </w:tcBorders>
            <w:shd w:val="clear" w:color="auto" w:fill="auto"/>
            <w:noWrap/>
            <w:hideMark/>
          </w:tcPr>
          <w:p w14:paraId="2FDA72B9"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6A6FDF39"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60D37A80"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68B9C56F" w14:textId="77777777" w:rsidTr="00FC4823">
        <w:trPr>
          <w:trHeight w:val="370"/>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684DDC22"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57.</w:t>
            </w:r>
          </w:p>
        </w:tc>
        <w:tc>
          <w:tcPr>
            <w:tcW w:w="6521" w:type="dxa"/>
            <w:tcBorders>
              <w:top w:val="single" w:sz="4" w:space="0" w:color="auto"/>
              <w:left w:val="nil"/>
              <w:bottom w:val="single" w:sz="4" w:space="0" w:color="auto"/>
              <w:right w:val="single" w:sz="4" w:space="0" w:color="auto"/>
            </w:tcBorders>
            <w:shd w:val="clear" w:color="auto" w:fill="auto"/>
            <w:hideMark/>
          </w:tcPr>
          <w:p w14:paraId="0E02E4A3"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Odpięcie i podpięcie kabla na słupie </w:t>
            </w:r>
            <w:proofErr w:type="spellStart"/>
            <w:r w:rsidRPr="00FC4823">
              <w:rPr>
                <w:rFonts w:asciiTheme="minorHAnsi" w:hAnsiTheme="minorHAnsi" w:cstheme="minorHAnsi"/>
                <w:color w:val="000000"/>
                <w:sz w:val="18"/>
                <w:szCs w:val="18"/>
              </w:rPr>
              <w:t>nN</w:t>
            </w:r>
            <w:proofErr w:type="spellEnd"/>
            <w:r w:rsidRPr="00FC4823">
              <w:rPr>
                <w:rFonts w:asciiTheme="minorHAnsi" w:hAnsiTheme="minorHAnsi" w:cstheme="minorHAnsi"/>
                <w:color w:val="000000"/>
                <w:sz w:val="18"/>
                <w:szCs w:val="18"/>
              </w:rPr>
              <w:t xml:space="preserve"> z uwzględnieniem wymiany rury osłonowej, jej uszczelnienia oraz montażu palczatki</w:t>
            </w:r>
          </w:p>
        </w:tc>
        <w:tc>
          <w:tcPr>
            <w:tcW w:w="567" w:type="dxa"/>
            <w:tcBorders>
              <w:top w:val="single" w:sz="4" w:space="0" w:color="auto"/>
              <w:left w:val="nil"/>
              <w:bottom w:val="single" w:sz="4" w:space="0" w:color="auto"/>
              <w:right w:val="single" w:sz="4" w:space="0" w:color="auto"/>
            </w:tcBorders>
            <w:shd w:val="clear" w:color="auto" w:fill="auto"/>
            <w:noWrap/>
            <w:hideMark/>
          </w:tcPr>
          <w:p w14:paraId="200A045A"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3B55C0F2"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63D7CBFE"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7410D676" w14:textId="77777777" w:rsidTr="00FC4823">
        <w:trPr>
          <w:trHeight w:val="263"/>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39D81E53"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58.</w:t>
            </w:r>
          </w:p>
        </w:tc>
        <w:tc>
          <w:tcPr>
            <w:tcW w:w="6521" w:type="dxa"/>
            <w:tcBorders>
              <w:top w:val="single" w:sz="4" w:space="0" w:color="auto"/>
              <w:left w:val="nil"/>
              <w:bottom w:val="single" w:sz="4" w:space="0" w:color="auto"/>
              <w:right w:val="single" w:sz="4" w:space="0" w:color="auto"/>
            </w:tcBorders>
            <w:shd w:val="clear" w:color="auto" w:fill="auto"/>
            <w:hideMark/>
          </w:tcPr>
          <w:p w14:paraId="33101851"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ogranicznika przepięć </w:t>
            </w:r>
            <w:proofErr w:type="spellStart"/>
            <w:r w:rsidRPr="00FC4823">
              <w:rPr>
                <w:rFonts w:asciiTheme="minorHAnsi" w:hAnsiTheme="minorHAnsi" w:cstheme="minorHAnsi"/>
                <w:color w:val="000000"/>
                <w:sz w:val="18"/>
                <w:szCs w:val="18"/>
              </w:rPr>
              <w:t>nN</w:t>
            </w:r>
            <w:proofErr w:type="spellEnd"/>
            <w:r w:rsidRPr="00FC4823">
              <w:rPr>
                <w:rFonts w:asciiTheme="minorHAnsi" w:hAnsiTheme="minorHAnsi" w:cstheme="minorHAnsi"/>
                <w:color w:val="000000"/>
                <w:sz w:val="18"/>
                <w:szCs w:val="18"/>
              </w:rPr>
              <w:t xml:space="preserve"> sztuk 3</w:t>
            </w:r>
          </w:p>
        </w:tc>
        <w:tc>
          <w:tcPr>
            <w:tcW w:w="567" w:type="dxa"/>
            <w:tcBorders>
              <w:top w:val="single" w:sz="4" w:space="0" w:color="auto"/>
              <w:left w:val="nil"/>
              <w:bottom w:val="single" w:sz="4" w:space="0" w:color="auto"/>
              <w:right w:val="single" w:sz="4" w:space="0" w:color="auto"/>
            </w:tcBorders>
            <w:shd w:val="clear" w:color="auto" w:fill="auto"/>
            <w:noWrap/>
            <w:hideMark/>
          </w:tcPr>
          <w:p w14:paraId="0B819DD1"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06900BDC"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5F239B7C"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6684E4D0"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450054B8"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59.</w:t>
            </w:r>
          </w:p>
        </w:tc>
        <w:tc>
          <w:tcPr>
            <w:tcW w:w="6521" w:type="dxa"/>
            <w:tcBorders>
              <w:top w:val="single" w:sz="4" w:space="0" w:color="auto"/>
              <w:left w:val="nil"/>
              <w:bottom w:val="single" w:sz="4" w:space="0" w:color="auto"/>
              <w:right w:val="single" w:sz="4" w:space="0" w:color="auto"/>
            </w:tcBorders>
            <w:shd w:val="clear" w:color="auto" w:fill="auto"/>
            <w:hideMark/>
          </w:tcPr>
          <w:p w14:paraId="38BEE764"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złącza kablowego </w:t>
            </w:r>
            <w:proofErr w:type="spellStart"/>
            <w:r w:rsidRPr="00FC4823">
              <w:rPr>
                <w:rFonts w:asciiTheme="minorHAnsi" w:hAnsiTheme="minorHAnsi" w:cstheme="minorHAnsi"/>
                <w:color w:val="000000"/>
                <w:sz w:val="18"/>
                <w:szCs w:val="18"/>
              </w:rPr>
              <w:t>nN</w:t>
            </w:r>
            <w:proofErr w:type="spellEnd"/>
            <w:r w:rsidRPr="00FC4823">
              <w:rPr>
                <w:rFonts w:asciiTheme="minorHAnsi" w:hAnsiTheme="minorHAnsi" w:cstheme="minorHAnsi"/>
                <w:color w:val="000000"/>
                <w:sz w:val="18"/>
                <w:szCs w:val="18"/>
              </w:rPr>
              <w:t xml:space="preserve"> ZK-1</w:t>
            </w:r>
          </w:p>
        </w:tc>
        <w:tc>
          <w:tcPr>
            <w:tcW w:w="567" w:type="dxa"/>
            <w:tcBorders>
              <w:top w:val="single" w:sz="4" w:space="0" w:color="auto"/>
              <w:left w:val="nil"/>
              <w:bottom w:val="single" w:sz="4" w:space="0" w:color="auto"/>
              <w:right w:val="single" w:sz="4" w:space="0" w:color="auto"/>
            </w:tcBorders>
            <w:shd w:val="clear" w:color="auto" w:fill="auto"/>
            <w:noWrap/>
            <w:hideMark/>
          </w:tcPr>
          <w:p w14:paraId="0EBFCB49"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6EE66ED5"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1936CDE1"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6575E2B9"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134AE29F"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60.</w:t>
            </w:r>
          </w:p>
        </w:tc>
        <w:tc>
          <w:tcPr>
            <w:tcW w:w="6521" w:type="dxa"/>
            <w:tcBorders>
              <w:top w:val="single" w:sz="4" w:space="0" w:color="auto"/>
              <w:left w:val="nil"/>
              <w:bottom w:val="single" w:sz="4" w:space="0" w:color="auto"/>
              <w:right w:val="single" w:sz="4" w:space="0" w:color="auto"/>
            </w:tcBorders>
            <w:shd w:val="clear" w:color="auto" w:fill="auto"/>
            <w:hideMark/>
          </w:tcPr>
          <w:p w14:paraId="3AE4A62F"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złącza kablowego </w:t>
            </w:r>
            <w:proofErr w:type="spellStart"/>
            <w:r w:rsidRPr="00FC4823">
              <w:rPr>
                <w:rFonts w:asciiTheme="minorHAnsi" w:hAnsiTheme="minorHAnsi" w:cstheme="minorHAnsi"/>
                <w:color w:val="000000"/>
                <w:sz w:val="18"/>
                <w:szCs w:val="18"/>
              </w:rPr>
              <w:t>nN</w:t>
            </w:r>
            <w:proofErr w:type="spellEnd"/>
            <w:r w:rsidRPr="00FC4823">
              <w:rPr>
                <w:rFonts w:asciiTheme="minorHAnsi" w:hAnsiTheme="minorHAnsi" w:cstheme="minorHAnsi"/>
                <w:color w:val="000000"/>
                <w:sz w:val="18"/>
                <w:szCs w:val="18"/>
              </w:rPr>
              <w:t xml:space="preserve"> ZK-2</w:t>
            </w:r>
          </w:p>
        </w:tc>
        <w:tc>
          <w:tcPr>
            <w:tcW w:w="567" w:type="dxa"/>
            <w:tcBorders>
              <w:top w:val="single" w:sz="4" w:space="0" w:color="auto"/>
              <w:left w:val="nil"/>
              <w:bottom w:val="single" w:sz="4" w:space="0" w:color="auto"/>
              <w:right w:val="single" w:sz="4" w:space="0" w:color="auto"/>
            </w:tcBorders>
            <w:shd w:val="clear" w:color="auto" w:fill="auto"/>
            <w:noWrap/>
            <w:hideMark/>
          </w:tcPr>
          <w:p w14:paraId="70C82A4B"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4A0B7B8D"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358FB740"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46FAFEA6"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7687B031"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61.</w:t>
            </w:r>
          </w:p>
        </w:tc>
        <w:tc>
          <w:tcPr>
            <w:tcW w:w="6521" w:type="dxa"/>
            <w:tcBorders>
              <w:top w:val="single" w:sz="4" w:space="0" w:color="auto"/>
              <w:left w:val="nil"/>
              <w:bottom w:val="single" w:sz="4" w:space="0" w:color="auto"/>
              <w:right w:val="single" w:sz="4" w:space="0" w:color="auto"/>
            </w:tcBorders>
            <w:shd w:val="clear" w:color="auto" w:fill="auto"/>
            <w:hideMark/>
          </w:tcPr>
          <w:p w14:paraId="4E7F3199"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złącza kablowego </w:t>
            </w:r>
            <w:proofErr w:type="spellStart"/>
            <w:r w:rsidRPr="00FC4823">
              <w:rPr>
                <w:rFonts w:asciiTheme="minorHAnsi" w:hAnsiTheme="minorHAnsi" w:cstheme="minorHAnsi"/>
                <w:color w:val="000000"/>
                <w:sz w:val="18"/>
                <w:szCs w:val="18"/>
              </w:rPr>
              <w:t>nN</w:t>
            </w:r>
            <w:proofErr w:type="spellEnd"/>
            <w:r w:rsidRPr="00FC4823">
              <w:rPr>
                <w:rFonts w:asciiTheme="minorHAnsi" w:hAnsiTheme="minorHAnsi" w:cstheme="minorHAnsi"/>
                <w:color w:val="000000"/>
                <w:sz w:val="18"/>
                <w:szCs w:val="18"/>
              </w:rPr>
              <w:t xml:space="preserve"> ZK-3</w:t>
            </w:r>
          </w:p>
        </w:tc>
        <w:tc>
          <w:tcPr>
            <w:tcW w:w="567" w:type="dxa"/>
            <w:tcBorders>
              <w:top w:val="single" w:sz="4" w:space="0" w:color="auto"/>
              <w:left w:val="nil"/>
              <w:bottom w:val="single" w:sz="4" w:space="0" w:color="auto"/>
              <w:right w:val="single" w:sz="4" w:space="0" w:color="auto"/>
            </w:tcBorders>
            <w:shd w:val="clear" w:color="auto" w:fill="auto"/>
            <w:noWrap/>
            <w:hideMark/>
          </w:tcPr>
          <w:p w14:paraId="009EA6B5"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616E2559"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599BBEFE"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1E36A90B"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2608011F"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62.</w:t>
            </w:r>
          </w:p>
        </w:tc>
        <w:tc>
          <w:tcPr>
            <w:tcW w:w="6521" w:type="dxa"/>
            <w:tcBorders>
              <w:top w:val="single" w:sz="4" w:space="0" w:color="auto"/>
              <w:left w:val="nil"/>
              <w:bottom w:val="single" w:sz="4" w:space="0" w:color="auto"/>
              <w:right w:val="single" w:sz="4" w:space="0" w:color="auto"/>
            </w:tcBorders>
            <w:shd w:val="clear" w:color="auto" w:fill="auto"/>
            <w:hideMark/>
          </w:tcPr>
          <w:p w14:paraId="1C1FBB6F"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złącza kablowego </w:t>
            </w:r>
            <w:proofErr w:type="spellStart"/>
            <w:r w:rsidRPr="00FC4823">
              <w:rPr>
                <w:rFonts w:asciiTheme="minorHAnsi" w:hAnsiTheme="minorHAnsi" w:cstheme="minorHAnsi"/>
                <w:color w:val="000000"/>
                <w:sz w:val="18"/>
                <w:szCs w:val="18"/>
              </w:rPr>
              <w:t>nN</w:t>
            </w:r>
            <w:proofErr w:type="spellEnd"/>
            <w:r w:rsidRPr="00FC4823">
              <w:rPr>
                <w:rFonts w:asciiTheme="minorHAnsi" w:hAnsiTheme="minorHAnsi" w:cstheme="minorHAnsi"/>
                <w:color w:val="000000"/>
                <w:sz w:val="18"/>
                <w:szCs w:val="18"/>
              </w:rPr>
              <w:t xml:space="preserve"> ZK-4</w:t>
            </w:r>
          </w:p>
        </w:tc>
        <w:tc>
          <w:tcPr>
            <w:tcW w:w="567" w:type="dxa"/>
            <w:tcBorders>
              <w:top w:val="single" w:sz="4" w:space="0" w:color="auto"/>
              <w:left w:val="nil"/>
              <w:bottom w:val="single" w:sz="4" w:space="0" w:color="auto"/>
              <w:right w:val="single" w:sz="4" w:space="0" w:color="auto"/>
            </w:tcBorders>
            <w:shd w:val="clear" w:color="auto" w:fill="auto"/>
            <w:noWrap/>
            <w:hideMark/>
          </w:tcPr>
          <w:p w14:paraId="08665B82"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59D136F5"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4A363FB4"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259DA8D3" w14:textId="77777777" w:rsidTr="00FC4823">
        <w:trPr>
          <w:trHeight w:val="21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31FFDDDE"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63.</w:t>
            </w:r>
          </w:p>
        </w:tc>
        <w:tc>
          <w:tcPr>
            <w:tcW w:w="6521" w:type="dxa"/>
            <w:tcBorders>
              <w:top w:val="single" w:sz="4" w:space="0" w:color="auto"/>
              <w:left w:val="nil"/>
              <w:bottom w:val="single" w:sz="4" w:space="0" w:color="auto"/>
              <w:right w:val="single" w:sz="4" w:space="0" w:color="auto"/>
            </w:tcBorders>
            <w:shd w:val="clear" w:color="auto" w:fill="auto"/>
            <w:hideMark/>
          </w:tcPr>
          <w:p w14:paraId="3FEF6371"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złącza pomiarowego </w:t>
            </w:r>
            <w:proofErr w:type="spellStart"/>
            <w:r w:rsidRPr="00FC4823">
              <w:rPr>
                <w:rFonts w:asciiTheme="minorHAnsi" w:hAnsiTheme="minorHAnsi" w:cstheme="minorHAnsi"/>
                <w:color w:val="000000"/>
                <w:sz w:val="18"/>
                <w:szCs w:val="18"/>
              </w:rPr>
              <w:t>nN</w:t>
            </w:r>
            <w:proofErr w:type="spellEnd"/>
            <w:r w:rsidRPr="00FC4823">
              <w:rPr>
                <w:rFonts w:asciiTheme="minorHAnsi" w:hAnsiTheme="minorHAnsi" w:cstheme="minorHAnsi"/>
                <w:color w:val="000000"/>
                <w:sz w:val="18"/>
                <w:szCs w:val="18"/>
              </w:rPr>
              <w:t xml:space="preserve"> SL-1</w:t>
            </w:r>
          </w:p>
        </w:tc>
        <w:tc>
          <w:tcPr>
            <w:tcW w:w="567" w:type="dxa"/>
            <w:tcBorders>
              <w:top w:val="single" w:sz="4" w:space="0" w:color="auto"/>
              <w:left w:val="nil"/>
              <w:bottom w:val="single" w:sz="4" w:space="0" w:color="auto"/>
              <w:right w:val="single" w:sz="4" w:space="0" w:color="auto"/>
            </w:tcBorders>
            <w:shd w:val="clear" w:color="auto" w:fill="auto"/>
            <w:noWrap/>
            <w:hideMark/>
          </w:tcPr>
          <w:p w14:paraId="5DC6BF10"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2C9CC0ED"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14A1FE18"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5D739DC6" w14:textId="77777777" w:rsidTr="00FC4823">
        <w:trPr>
          <w:trHeight w:val="22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2C6272C8"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64.</w:t>
            </w:r>
          </w:p>
        </w:tc>
        <w:tc>
          <w:tcPr>
            <w:tcW w:w="6521" w:type="dxa"/>
            <w:tcBorders>
              <w:top w:val="single" w:sz="4" w:space="0" w:color="auto"/>
              <w:left w:val="nil"/>
              <w:bottom w:val="single" w:sz="4" w:space="0" w:color="auto"/>
              <w:right w:val="single" w:sz="4" w:space="0" w:color="auto"/>
            </w:tcBorders>
            <w:shd w:val="clear" w:color="auto" w:fill="auto"/>
            <w:hideMark/>
          </w:tcPr>
          <w:p w14:paraId="57DA2B1C"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rozłącznika listwowego o prądzie 160A w złączu kablowym </w:t>
            </w:r>
            <w:proofErr w:type="spellStart"/>
            <w:r w:rsidRPr="00FC4823">
              <w:rPr>
                <w:rFonts w:asciiTheme="minorHAnsi" w:hAnsiTheme="minorHAnsi" w:cstheme="minorHAnsi"/>
                <w:color w:val="000000"/>
                <w:sz w:val="18"/>
                <w:szCs w:val="18"/>
              </w:rPr>
              <w:t>nN</w:t>
            </w:r>
            <w:proofErr w:type="spellEnd"/>
          </w:p>
        </w:tc>
        <w:tc>
          <w:tcPr>
            <w:tcW w:w="567" w:type="dxa"/>
            <w:tcBorders>
              <w:top w:val="single" w:sz="4" w:space="0" w:color="auto"/>
              <w:left w:val="nil"/>
              <w:bottom w:val="single" w:sz="4" w:space="0" w:color="auto"/>
              <w:right w:val="single" w:sz="4" w:space="0" w:color="auto"/>
            </w:tcBorders>
            <w:shd w:val="clear" w:color="auto" w:fill="auto"/>
            <w:noWrap/>
            <w:hideMark/>
          </w:tcPr>
          <w:p w14:paraId="67B4C3CF"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1CC8D8F5"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6037F30A"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3A74DE5F" w14:textId="77777777" w:rsidTr="00FC4823">
        <w:trPr>
          <w:trHeight w:val="270"/>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37789849"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65.</w:t>
            </w:r>
          </w:p>
        </w:tc>
        <w:tc>
          <w:tcPr>
            <w:tcW w:w="6521" w:type="dxa"/>
            <w:tcBorders>
              <w:top w:val="single" w:sz="4" w:space="0" w:color="auto"/>
              <w:left w:val="nil"/>
              <w:bottom w:val="single" w:sz="4" w:space="0" w:color="auto"/>
              <w:right w:val="single" w:sz="4" w:space="0" w:color="auto"/>
            </w:tcBorders>
            <w:shd w:val="clear" w:color="auto" w:fill="auto"/>
            <w:hideMark/>
          </w:tcPr>
          <w:p w14:paraId="2876FCD1"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rozłącznika listwowego o prądzie 400A w złączu kablowym </w:t>
            </w:r>
            <w:proofErr w:type="spellStart"/>
            <w:r w:rsidRPr="00FC4823">
              <w:rPr>
                <w:rFonts w:asciiTheme="minorHAnsi" w:hAnsiTheme="minorHAnsi" w:cstheme="minorHAnsi"/>
                <w:color w:val="000000"/>
                <w:sz w:val="18"/>
                <w:szCs w:val="18"/>
              </w:rPr>
              <w:t>nN</w:t>
            </w:r>
            <w:proofErr w:type="spellEnd"/>
          </w:p>
        </w:tc>
        <w:tc>
          <w:tcPr>
            <w:tcW w:w="567" w:type="dxa"/>
            <w:tcBorders>
              <w:top w:val="single" w:sz="4" w:space="0" w:color="auto"/>
              <w:left w:val="nil"/>
              <w:bottom w:val="single" w:sz="4" w:space="0" w:color="auto"/>
              <w:right w:val="single" w:sz="4" w:space="0" w:color="auto"/>
            </w:tcBorders>
            <w:shd w:val="clear" w:color="auto" w:fill="auto"/>
            <w:noWrap/>
            <w:hideMark/>
          </w:tcPr>
          <w:p w14:paraId="77CD9EA9"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264CB733"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681CF877"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0D88891E" w14:textId="77777777" w:rsidTr="00FC4823">
        <w:trPr>
          <w:trHeight w:val="238"/>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3083C6FE"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66.</w:t>
            </w:r>
          </w:p>
        </w:tc>
        <w:tc>
          <w:tcPr>
            <w:tcW w:w="6521" w:type="dxa"/>
            <w:tcBorders>
              <w:top w:val="single" w:sz="4" w:space="0" w:color="auto"/>
              <w:left w:val="nil"/>
              <w:bottom w:val="single" w:sz="4" w:space="0" w:color="auto"/>
              <w:right w:val="single" w:sz="4" w:space="0" w:color="auto"/>
            </w:tcBorders>
            <w:shd w:val="clear" w:color="auto" w:fill="auto"/>
            <w:hideMark/>
          </w:tcPr>
          <w:p w14:paraId="4A75C801"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Wymiana układu półpośredniego energii elektrycznej (przekładniki prądowe)</w:t>
            </w:r>
          </w:p>
        </w:tc>
        <w:tc>
          <w:tcPr>
            <w:tcW w:w="567" w:type="dxa"/>
            <w:tcBorders>
              <w:top w:val="single" w:sz="4" w:space="0" w:color="auto"/>
              <w:left w:val="nil"/>
              <w:bottom w:val="single" w:sz="4" w:space="0" w:color="auto"/>
              <w:right w:val="single" w:sz="4" w:space="0" w:color="auto"/>
            </w:tcBorders>
            <w:shd w:val="clear" w:color="auto" w:fill="auto"/>
            <w:noWrap/>
            <w:hideMark/>
          </w:tcPr>
          <w:p w14:paraId="23869E04"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7E68B626"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1220C093"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5E4C556F" w14:textId="77777777" w:rsidTr="00FC4823">
        <w:trPr>
          <w:trHeight w:val="230"/>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4A0102D7"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67.</w:t>
            </w:r>
          </w:p>
        </w:tc>
        <w:tc>
          <w:tcPr>
            <w:tcW w:w="6521" w:type="dxa"/>
            <w:tcBorders>
              <w:top w:val="single" w:sz="4" w:space="0" w:color="auto"/>
              <w:left w:val="nil"/>
              <w:bottom w:val="single" w:sz="4" w:space="0" w:color="auto"/>
              <w:right w:val="single" w:sz="4" w:space="0" w:color="auto"/>
            </w:tcBorders>
            <w:shd w:val="clear" w:color="auto" w:fill="auto"/>
            <w:hideMark/>
          </w:tcPr>
          <w:p w14:paraId="23D6BBC3"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głowic na kablach olejowych SN (napowietrznych oraz wnętrzowych) wraz odcinkiem kabla do 12 m oraz mufą kablową przejściową </w:t>
            </w:r>
          </w:p>
        </w:tc>
        <w:tc>
          <w:tcPr>
            <w:tcW w:w="567" w:type="dxa"/>
            <w:tcBorders>
              <w:top w:val="single" w:sz="4" w:space="0" w:color="auto"/>
              <w:left w:val="nil"/>
              <w:bottom w:val="single" w:sz="4" w:space="0" w:color="auto"/>
              <w:right w:val="single" w:sz="4" w:space="0" w:color="auto"/>
            </w:tcBorders>
            <w:shd w:val="clear" w:color="auto" w:fill="auto"/>
            <w:noWrap/>
            <w:hideMark/>
          </w:tcPr>
          <w:p w14:paraId="7FEDF084"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6630FF7F"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00C69B9C"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36E0FDA6" w14:textId="77777777" w:rsidTr="00FC4823">
        <w:trPr>
          <w:trHeight w:val="579"/>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31767225"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68.</w:t>
            </w:r>
          </w:p>
        </w:tc>
        <w:tc>
          <w:tcPr>
            <w:tcW w:w="6521" w:type="dxa"/>
            <w:tcBorders>
              <w:top w:val="single" w:sz="4" w:space="0" w:color="auto"/>
              <w:left w:val="nil"/>
              <w:bottom w:val="single" w:sz="4" w:space="0" w:color="auto"/>
              <w:right w:val="single" w:sz="4" w:space="0" w:color="auto"/>
            </w:tcBorders>
            <w:shd w:val="clear" w:color="000000" w:fill="FFFFFF"/>
            <w:hideMark/>
          </w:tcPr>
          <w:p w14:paraId="2805CD2F"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głowic na kablach suchych SN (napowietrznych oraz wnętrzowych) </w:t>
            </w:r>
          </w:p>
        </w:tc>
        <w:tc>
          <w:tcPr>
            <w:tcW w:w="567" w:type="dxa"/>
            <w:tcBorders>
              <w:top w:val="single" w:sz="4" w:space="0" w:color="auto"/>
              <w:left w:val="nil"/>
              <w:bottom w:val="single" w:sz="4" w:space="0" w:color="auto"/>
              <w:right w:val="single" w:sz="4" w:space="0" w:color="auto"/>
            </w:tcBorders>
            <w:shd w:val="clear" w:color="auto" w:fill="auto"/>
            <w:noWrap/>
            <w:hideMark/>
          </w:tcPr>
          <w:p w14:paraId="019D5274"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0B70DF78"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0439C256"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5C2257A0" w14:textId="77777777" w:rsidTr="00FC4823">
        <w:trPr>
          <w:trHeight w:val="579"/>
          <w:jc w:val="center"/>
        </w:trPr>
        <w:tc>
          <w:tcPr>
            <w:tcW w:w="544" w:type="dxa"/>
            <w:tcBorders>
              <w:top w:val="single" w:sz="4" w:space="0" w:color="auto"/>
              <w:left w:val="single" w:sz="4" w:space="0" w:color="auto"/>
              <w:bottom w:val="single" w:sz="4" w:space="0" w:color="auto"/>
              <w:right w:val="single" w:sz="4" w:space="0" w:color="auto"/>
            </w:tcBorders>
            <w:shd w:val="clear" w:color="auto" w:fill="auto"/>
          </w:tcPr>
          <w:p w14:paraId="706FA56D" w14:textId="77777777" w:rsidR="003C13FF" w:rsidRPr="00FC4823" w:rsidRDefault="003C13FF" w:rsidP="00F86B7E">
            <w:pPr>
              <w:spacing w:line="240" w:lineRule="auto"/>
              <w:jc w:val="left"/>
              <w:rPr>
                <w:rFonts w:ascii="Calibri" w:hAnsi="Calibri" w:cs="Calibri"/>
                <w:sz w:val="18"/>
                <w:szCs w:val="18"/>
              </w:rPr>
            </w:pPr>
            <w:r w:rsidRPr="00FC4823">
              <w:rPr>
                <w:rFonts w:ascii="Calibri" w:hAnsi="Calibri" w:cs="Calibri"/>
                <w:sz w:val="18"/>
                <w:szCs w:val="18"/>
              </w:rPr>
              <w:t>69.</w:t>
            </w:r>
          </w:p>
        </w:tc>
        <w:tc>
          <w:tcPr>
            <w:tcW w:w="6521" w:type="dxa"/>
            <w:tcBorders>
              <w:top w:val="single" w:sz="4" w:space="0" w:color="auto"/>
              <w:left w:val="nil"/>
              <w:bottom w:val="single" w:sz="4" w:space="0" w:color="auto"/>
              <w:right w:val="single" w:sz="4" w:space="0" w:color="auto"/>
            </w:tcBorders>
            <w:shd w:val="clear" w:color="000000" w:fill="FFFFFF"/>
          </w:tcPr>
          <w:p w14:paraId="062A4023"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głowic na kablach suchych SN (napowietrznych oraz wnętrzowych) wraz odcinkiem kabla do 12 m oraz mufą kablową przelotową </w:t>
            </w:r>
          </w:p>
        </w:tc>
        <w:tc>
          <w:tcPr>
            <w:tcW w:w="567" w:type="dxa"/>
            <w:tcBorders>
              <w:top w:val="single" w:sz="4" w:space="0" w:color="auto"/>
              <w:left w:val="nil"/>
              <w:bottom w:val="single" w:sz="4" w:space="0" w:color="auto"/>
              <w:right w:val="single" w:sz="4" w:space="0" w:color="auto"/>
            </w:tcBorders>
            <w:shd w:val="clear" w:color="auto" w:fill="auto"/>
            <w:noWrap/>
          </w:tcPr>
          <w:p w14:paraId="1DEB23CF"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tcPr>
          <w:p w14:paraId="60C96C4D" w14:textId="77777777" w:rsidR="003C13FF" w:rsidRPr="00FC4823" w:rsidRDefault="003C13FF" w:rsidP="00F86B7E">
            <w:pPr>
              <w:spacing w:line="240" w:lineRule="auto"/>
              <w:jc w:val="left"/>
              <w:rPr>
                <w:rFonts w:ascii="Calibri" w:hAnsi="Calibri" w:cs="Calibri"/>
                <w:b/>
                <w:bCs/>
                <w:color w:val="000000"/>
                <w:sz w:val="18"/>
                <w:szCs w:val="18"/>
                <w:lang w:eastAsia="pl-PL"/>
              </w:rPr>
            </w:pPr>
          </w:p>
        </w:tc>
        <w:tc>
          <w:tcPr>
            <w:tcW w:w="1299" w:type="dxa"/>
            <w:tcBorders>
              <w:top w:val="single" w:sz="4" w:space="0" w:color="auto"/>
              <w:left w:val="nil"/>
              <w:bottom w:val="single" w:sz="4" w:space="0" w:color="auto"/>
              <w:right w:val="single" w:sz="4" w:space="0" w:color="auto"/>
            </w:tcBorders>
            <w:shd w:val="clear" w:color="auto" w:fill="auto"/>
            <w:noWrap/>
          </w:tcPr>
          <w:p w14:paraId="2A4CB757" w14:textId="77777777" w:rsidR="003C13FF" w:rsidRPr="00FC4823" w:rsidRDefault="003C13FF" w:rsidP="00F86B7E">
            <w:pPr>
              <w:spacing w:line="240" w:lineRule="auto"/>
              <w:jc w:val="left"/>
              <w:rPr>
                <w:rFonts w:ascii="Calibri" w:hAnsi="Calibri" w:cs="Calibri"/>
                <w:color w:val="000000"/>
                <w:sz w:val="18"/>
                <w:szCs w:val="18"/>
                <w:lang w:eastAsia="pl-PL"/>
              </w:rPr>
            </w:pPr>
          </w:p>
        </w:tc>
      </w:tr>
      <w:tr w:rsidR="003C13FF" w:rsidRPr="00BB68D4" w14:paraId="40C49ED3" w14:textId="77777777" w:rsidTr="00FC4823">
        <w:trPr>
          <w:trHeight w:val="158"/>
          <w:jc w:val="center"/>
        </w:trPr>
        <w:tc>
          <w:tcPr>
            <w:tcW w:w="544" w:type="dxa"/>
            <w:tcBorders>
              <w:top w:val="single" w:sz="4" w:space="0" w:color="auto"/>
              <w:left w:val="single" w:sz="4" w:space="0" w:color="auto"/>
              <w:bottom w:val="single" w:sz="4" w:space="0" w:color="auto"/>
              <w:right w:val="single" w:sz="4" w:space="0" w:color="auto"/>
            </w:tcBorders>
            <w:shd w:val="clear" w:color="auto" w:fill="auto"/>
          </w:tcPr>
          <w:p w14:paraId="2C8878DB" w14:textId="77777777" w:rsidR="003C13FF" w:rsidRPr="00FC4823" w:rsidRDefault="003C13FF" w:rsidP="00F86B7E">
            <w:pPr>
              <w:spacing w:line="240" w:lineRule="auto"/>
              <w:jc w:val="left"/>
              <w:rPr>
                <w:rFonts w:ascii="Calibri" w:hAnsi="Calibri" w:cs="Calibri"/>
                <w:sz w:val="18"/>
                <w:szCs w:val="18"/>
              </w:rPr>
            </w:pPr>
            <w:r w:rsidRPr="00FC4823">
              <w:rPr>
                <w:rFonts w:ascii="Calibri" w:hAnsi="Calibri" w:cs="Calibri"/>
                <w:sz w:val="18"/>
                <w:szCs w:val="18"/>
              </w:rPr>
              <w:t>70.</w:t>
            </w:r>
          </w:p>
        </w:tc>
        <w:tc>
          <w:tcPr>
            <w:tcW w:w="6521" w:type="dxa"/>
            <w:tcBorders>
              <w:top w:val="single" w:sz="4" w:space="0" w:color="auto"/>
              <w:left w:val="nil"/>
              <w:bottom w:val="single" w:sz="4" w:space="0" w:color="auto"/>
              <w:right w:val="single" w:sz="4" w:space="0" w:color="auto"/>
            </w:tcBorders>
            <w:shd w:val="clear" w:color="000000" w:fill="FFFFFF"/>
          </w:tcPr>
          <w:p w14:paraId="0A913A56"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Wykonanie mufy kablowej </w:t>
            </w:r>
            <w:proofErr w:type="spellStart"/>
            <w:r w:rsidRPr="00FC4823">
              <w:rPr>
                <w:rFonts w:asciiTheme="minorHAnsi" w:hAnsiTheme="minorHAnsi" w:cstheme="minorHAnsi"/>
                <w:color w:val="000000"/>
                <w:sz w:val="18"/>
                <w:szCs w:val="18"/>
              </w:rPr>
              <w:t>nN</w:t>
            </w:r>
            <w:proofErr w:type="spellEnd"/>
          </w:p>
        </w:tc>
        <w:tc>
          <w:tcPr>
            <w:tcW w:w="567" w:type="dxa"/>
            <w:tcBorders>
              <w:top w:val="single" w:sz="4" w:space="0" w:color="auto"/>
              <w:left w:val="nil"/>
              <w:bottom w:val="single" w:sz="4" w:space="0" w:color="auto"/>
              <w:right w:val="single" w:sz="4" w:space="0" w:color="auto"/>
            </w:tcBorders>
            <w:shd w:val="clear" w:color="auto" w:fill="auto"/>
            <w:noWrap/>
          </w:tcPr>
          <w:p w14:paraId="0077A161"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tcPr>
          <w:p w14:paraId="0876B931" w14:textId="77777777" w:rsidR="003C13FF" w:rsidRPr="00FC4823" w:rsidRDefault="003C13FF" w:rsidP="00F86B7E">
            <w:pPr>
              <w:spacing w:line="240" w:lineRule="auto"/>
              <w:jc w:val="left"/>
              <w:rPr>
                <w:rFonts w:ascii="Calibri" w:hAnsi="Calibri" w:cs="Calibri"/>
                <w:b/>
                <w:bCs/>
                <w:color w:val="000000"/>
                <w:sz w:val="18"/>
                <w:szCs w:val="18"/>
                <w:lang w:eastAsia="pl-PL"/>
              </w:rPr>
            </w:pPr>
          </w:p>
        </w:tc>
        <w:tc>
          <w:tcPr>
            <w:tcW w:w="1299" w:type="dxa"/>
            <w:tcBorders>
              <w:top w:val="single" w:sz="4" w:space="0" w:color="auto"/>
              <w:left w:val="nil"/>
              <w:bottom w:val="single" w:sz="4" w:space="0" w:color="auto"/>
              <w:right w:val="single" w:sz="4" w:space="0" w:color="auto"/>
            </w:tcBorders>
            <w:shd w:val="clear" w:color="auto" w:fill="auto"/>
            <w:noWrap/>
          </w:tcPr>
          <w:p w14:paraId="4DAB540F" w14:textId="77777777" w:rsidR="003C13FF" w:rsidRPr="00FC4823" w:rsidRDefault="003C13FF" w:rsidP="00F86B7E">
            <w:pPr>
              <w:spacing w:line="240" w:lineRule="auto"/>
              <w:jc w:val="left"/>
              <w:rPr>
                <w:rFonts w:ascii="Calibri" w:hAnsi="Calibri" w:cs="Calibri"/>
                <w:color w:val="000000"/>
                <w:sz w:val="18"/>
                <w:szCs w:val="18"/>
                <w:lang w:eastAsia="pl-PL"/>
              </w:rPr>
            </w:pPr>
          </w:p>
        </w:tc>
      </w:tr>
      <w:tr w:rsidR="003C13FF" w:rsidRPr="00BB68D4" w14:paraId="01C799F9" w14:textId="77777777" w:rsidTr="00FC4823">
        <w:trPr>
          <w:trHeight w:val="460"/>
          <w:jc w:val="center"/>
        </w:trPr>
        <w:tc>
          <w:tcPr>
            <w:tcW w:w="544" w:type="dxa"/>
            <w:tcBorders>
              <w:top w:val="single" w:sz="4" w:space="0" w:color="auto"/>
              <w:left w:val="single" w:sz="4" w:space="0" w:color="auto"/>
              <w:bottom w:val="single" w:sz="4" w:space="0" w:color="auto"/>
              <w:right w:val="single" w:sz="4" w:space="0" w:color="auto"/>
            </w:tcBorders>
            <w:shd w:val="clear" w:color="auto" w:fill="auto"/>
          </w:tcPr>
          <w:p w14:paraId="520DDEDD" w14:textId="77777777" w:rsidR="003C13FF" w:rsidRPr="00FC4823" w:rsidRDefault="003C13FF" w:rsidP="00F86B7E">
            <w:pPr>
              <w:spacing w:line="240" w:lineRule="auto"/>
              <w:jc w:val="left"/>
              <w:rPr>
                <w:rFonts w:ascii="Calibri" w:hAnsi="Calibri" w:cs="Calibri"/>
                <w:sz w:val="18"/>
                <w:szCs w:val="18"/>
              </w:rPr>
            </w:pPr>
            <w:r w:rsidRPr="00FC4823">
              <w:rPr>
                <w:rFonts w:ascii="Calibri" w:hAnsi="Calibri" w:cs="Calibri"/>
                <w:sz w:val="18"/>
                <w:szCs w:val="18"/>
              </w:rPr>
              <w:t>71.</w:t>
            </w:r>
          </w:p>
        </w:tc>
        <w:tc>
          <w:tcPr>
            <w:tcW w:w="6521" w:type="dxa"/>
            <w:tcBorders>
              <w:top w:val="single" w:sz="4" w:space="0" w:color="auto"/>
              <w:left w:val="nil"/>
              <w:bottom w:val="single" w:sz="4" w:space="0" w:color="auto"/>
              <w:right w:val="single" w:sz="4" w:space="0" w:color="auto"/>
            </w:tcBorders>
            <w:shd w:val="clear" w:color="000000" w:fill="FFFFFF"/>
          </w:tcPr>
          <w:p w14:paraId="792BB8CC"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 xml:space="preserve">Wymiana, </w:t>
            </w:r>
            <w:proofErr w:type="spellStart"/>
            <w:r w:rsidRPr="00FC4823">
              <w:rPr>
                <w:rFonts w:asciiTheme="minorHAnsi" w:hAnsiTheme="minorHAnsi" w:cstheme="minorHAnsi"/>
                <w:color w:val="000000"/>
                <w:sz w:val="18"/>
                <w:szCs w:val="18"/>
              </w:rPr>
              <w:t>uzupełenie</w:t>
            </w:r>
            <w:proofErr w:type="spellEnd"/>
            <w:r w:rsidRPr="00FC4823">
              <w:rPr>
                <w:rFonts w:asciiTheme="minorHAnsi" w:hAnsiTheme="minorHAnsi" w:cstheme="minorHAnsi"/>
                <w:color w:val="000000"/>
                <w:sz w:val="18"/>
                <w:szCs w:val="18"/>
              </w:rPr>
              <w:t xml:space="preserve"> tabliczek informacyjnych, ostrzegawczych na stacjach SN/</w:t>
            </w:r>
            <w:proofErr w:type="spellStart"/>
            <w:r w:rsidRPr="00FC4823">
              <w:rPr>
                <w:rFonts w:asciiTheme="minorHAnsi" w:hAnsiTheme="minorHAnsi" w:cstheme="minorHAnsi"/>
                <w:color w:val="000000"/>
                <w:sz w:val="18"/>
                <w:szCs w:val="18"/>
              </w:rPr>
              <w:t>nN</w:t>
            </w:r>
            <w:proofErr w:type="spellEnd"/>
            <w:r w:rsidRPr="00FC4823">
              <w:rPr>
                <w:rFonts w:asciiTheme="minorHAnsi" w:hAnsiTheme="minorHAnsi" w:cstheme="minorHAnsi"/>
                <w:color w:val="000000"/>
                <w:sz w:val="18"/>
                <w:szCs w:val="18"/>
              </w:rPr>
              <w:t xml:space="preserve">, łącznikach, słupach itp.. </w:t>
            </w:r>
          </w:p>
        </w:tc>
        <w:tc>
          <w:tcPr>
            <w:tcW w:w="567" w:type="dxa"/>
            <w:tcBorders>
              <w:top w:val="single" w:sz="4" w:space="0" w:color="auto"/>
              <w:left w:val="nil"/>
              <w:bottom w:val="single" w:sz="4" w:space="0" w:color="auto"/>
              <w:right w:val="single" w:sz="4" w:space="0" w:color="auto"/>
            </w:tcBorders>
            <w:shd w:val="clear" w:color="auto" w:fill="auto"/>
            <w:noWrap/>
          </w:tcPr>
          <w:p w14:paraId="1D5D5542"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tcPr>
          <w:p w14:paraId="209C953A" w14:textId="77777777" w:rsidR="003C13FF" w:rsidRPr="00FC4823" w:rsidRDefault="003C13FF" w:rsidP="00F86B7E">
            <w:pPr>
              <w:spacing w:line="240" w:lineRule="auto"/>
              <w:jc w:val="left"/>
              <w:rPr>
                <w:rFonts w:ascii="Calibri" w:hAnsi="Calibri" w:cs="Calibri"/>
                <w:b/>
                <w:bCs/>
                <w:color w:val="000000"/>
                <w:sz w:val="18"/>
                <w:szCs w:val="18"/>
                <w:lang w:eastAsia="pl-PL"/>
              </w:rPr>
            </w:pPr>
          </w:p>
        </w:tc>
        <w:tc>
          <w:tcPr>
            <w:tcW w:w="1299" w:type="dxa"/>
            <w:tcBorders>
              <w:top w:val="single" w:sz="4" w:space="0" w:color="auto"/>
              <w:left w:val="nil"/>
              <w:bottom w:val="single" w:sz="4" w:space="0" w:color="auto"/>
              <w:right w:val="single" w:sz="4" w:space="0" w:color="auto"/>
            </w:tcBorders>
            <w:shd w:val="clear" w:color="auto" w:fill="auto"/>
            <w:noWrap/>
          </w:tcPr>
          <w:p w14:paraId="32159A27" w14:textId="77777777" w:rsidR="003C13FF" w:rsidRPr="00FC4823" w:rsidRDefault="003C13FF" w:rsidP="00F86B7E">
            <w:pPr>
              <w:spacing w:line="240" w:lineRule="auto"/>
              <w:jc w:val="left"/>
              <w:rPr>
                <w:rFonts w:ascii="Calibri" w:hAnsi="Calibri" w:cs="Calibri"/>
                <w:color w:val="000000"/>
                <w:sz w:val="18"/>
                <w:szCs w:val="18"/>
                <w:lang w:eastAsia="pl-PL"/>
              </w:rPr>
            </w:pPr>
          </w:p>
        </w:tc>
      </w:tr>
      <w:tr w:rsidR="003C13FF" w:rsidRPr="00BB68D4" w14:paraId="624545FE" w14:textId="77777777" w:rsidTr="00FC4823">
        <w:trPr>
          <w:trHeight w:val="297"/>
          <w:jc w:val="center"/>
        </w:trPr>
        <w:tc>
          <w:tcPr>
            <w:tcW w:w="544" w:type="dxa"/>
            <w:tcBorders>
              <w:top w:val="single" w:sz="4" w:space="0" w:color="auto"/>
              <w:left w:val="single" w:sz="4" w:space="0" w:color="auto"/>
              <w:bottom w:val="single" w:sz="4" w:space="0" w:color="auto"/>
              <w:right w:val="single" w:sz="4" w:space="0" w:color="auto"/>
            </w:tcBorders>
            <w:shd w:val="clear" w:color="auto" w:fill="auto"/>
          </w:tcPr>
          <w:p w14:paraId="616A83BA" w14:textId="77777777" w:rsidR="003C13FF" w:rsidRPr="00FC4823" w:rsidRDefault="003C13FF" w:rsidP="00F86B7E">
            <w:pPr>
              <w:spacing w:line="240" w:lineRule="auto"/>
              <w:jc w:val="left"/>
              <w:rPr>
                <w:rFonts w:ascii="Calibri" w:hAnsi="Calibri" w:cs="Calibri"/>
                <w:sz w:val="18"/>
                <w:szCs w:val="18"/>
              </w:rPr>
            </w:pPr>
            <w:r w:rsidRPr="00FC4823">
              <w:rPr>
                <w:rFonts w:ascii="Calibri" w:hAnsi="Calibri" w:cs="Calibri"/>
                <w:sz w:val="18"/>
                <w:szCs w:val="18"/>
              </w:rPr>
              <w:t>72.</w:t>
            </w:r>
          </w:p>
        </w:tc>
        <w:tc>
          <w:tcPr>
            <w:tcW w:w="6521" w:type="dxa"/>
            <w:tcBorders>
              <w:top w:val="single" w:sz="4" w:space="0" w:color="auto"/>
              <w:left w:val="nil"/>
              <w:bottom w:val="single" w:sz="4" w:space="0" w:color="auto"/>
              <w:right w:val="single" w:sz="4" w:space="0" w:color="auto"/>
            </w:tcBorders>
            <w:shd w:val="clear" w:color="000000" w:fill="FFFFFF"/>
          </w:tcPr>
          <w:p w14:paraId="4E4C5F19"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Zastosowanie agregatu o mocy do 250 kVA</w:t>
            </w:r>
          </w:p>
        </w:tc>
        <w:tc>
          <w:tcPr>
            <w:tcW w:w="567" w:type="dxa"/>
            <w:tcBorders>
              <w:top w:val="single" w:sz="4" w:space="0" w:color="auto"/>
              <w:left w:val="nil"/>
              <w:bottom w:val="single" w:sz="4" w:space="0" w:color="auto"/>
              <w:right w:val="single" w:sz="4" w:space="0" w:color="auto"/>
            </w:tcBorders>
            <w:shd w:val="clear" w:color="auto" w:fill="auto"/>
            <w:noWrap/>
          </w:tcPr>
          <w:p w14:paraId="62E91B78"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tcPr>
          <w:p w14:paraId="23CFBF2F" w14:textId="77777777" w:rsidR="003C13FF" w:rsidRPr="00FC4823" w:rsidRDefault="003C13FF" w:rsidP="00F86B7E">
            <w:pPr>
              <w:spacing w:line="240" w:lineRule="auto"/>
              <w:jc w:val="left"/>
              <w:rPr>
                <w:rFonts w:ascii="Calibri" w:hAnsi="Calibri" w:cs="Calibri"/>
                <w:b/>
                <w:bCs/>
                <w:color w:val="000000"/>
                <w:sz w:val="18"/>
                <w:szCs w:val="18"/>
                <w:lang w:eastAsia="pl-PL"/>
              </w:rPr>
            </w:pPr>
          </w:p>
        </w:tc>
        <w:tc>
          <w:tcPr>
            <w:tcW w:w="1299" w:type="dxa"/>
            <w:tcBorders>
              <w:top w:val="single" w:sz="4" w:space="0" w:color="auto"/>
              <w:left w:val="nil"/>
              <w:bottom w:val="single" w:sz="4" w:space="0" w:color="auto"/>
              <w:right w:val="single" w:sz="4" w:space="0" w:color="auto"/>
            </w:tcBorders>
            <w:shd w:val="clear" w:color="auto" w:fill="auto"/>
            <w:noWrap/>
          </w:tcPr>
          <w:p w14:paraId="73E639D3" w14:textId="77777777" w:rsidR="003C13FF" w:rsidRPr="00FC4823" w:rsidRDefault="003C13FF" w:rsidP="00F86B7E">
            <w:pPr>
              <w:spacing w:line="240" w:lineRule="auto"/>
              <w:jc w:val="left"/>
              <w:rPr>
                <w:rFonts w:ascii="Calibri" w:hAnsi="Calibri" w:cs="Calibri"/>
                <w:color w:val="000000"/>
                <w:sz w:val="18"/>
                <w:szCs w:val="18"/>
                <w:lang w:eastAsia="pl-PL"/>
              </w:rPr>
            </w:pPr>
          </w:p>
        </w:tc>
      </w:tr>
      <w:tr w:rsidR="003C13FF" w:rsidRPr="00BB68D4" w14:paraId="4C4ED1F2" w14:textId="77777777" w:rsidTr="00FC4823">
        <w:trPr>
          <w:trHeight w:val="273"/>
          <w:jc w:val="center"/>
        </w:trPr>
        <w:tc>
          <w:tcPr>
            <w:tcW w:w="544" w:type="dxa"/>
            <w:tcBorders>
              <w:top w:val="single" w:sz="4" w:space="0" w:color="auto"/>
              <w:left w:val="single" w:sz="4" w:space="0" w:color="auto"/>
              <w:bottom w:val="single" w:sz="4" w:space="0" w:color="auto"/>
              <w:right w:val="single" w:sz="4" w:space="0" w:color="auto"/>
            </w:tcBorders>
            <w:shd w:val="clear" w:color="auto" w:fill="auto"/>
          </w:tcPr>
          <w:p w14:paraId="169B024F" w14:textId="77777777" w:rsidR="003C13FF" w:rsidRPr="00FC4823" w:rsidRDefault="003C13FF" w:rsidP="00F86B7E">
            <w:pPr>
              <w:spacing w:line="240" w:lineRule="auto"/>
              <w:jc w:val="left"/>
              <w:rPr>
                <w:rFonts w:ascii="Calibri" w:hAnsi="Calibri" w:cs="Calibri"/>
                <w:sz w:val="18"/>
                <w:szCs w:val="18"/>
              </w:rPr>
            </w:pPr>
            <w:r w:rsidRPr="00FC4823">
              <w:rPr>
                <w:rFonts w:ascii="Calibri" w:hAnsi="Calibri" w:cs="Calibri"/>
                <w:sz w:val="18"/>
                <w:szCs w:val="18"/>
              </w:rPr>
              <w:t>73.</w:t>
            </w:r>
          </w:p>
        </w:tc>
        <w:tc>
          <w:tcPr>
            <w:tcW w:w="6521" w:type="dxa"/>
            <w:tcBorders>
              <w:top w:val="single" w:sz="4" w:space="0" w:color="auto"/>
              <w:left w:val="nil"/>
              <w:bottom w:val="single" w:sz="4" w:space="0" w:color="auto"/>
              <w:right w:val="single" w:sz="4" w:space="0" w:color="auto"/>
            </w:tcBorders>
            <w:shd w:val="clear" w:color="000000" w:fill="FFFFFF"/>
          </w:tcPr>
          <w:p w14:paraId="53B44CCA"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color w:val="000000"/>
                <w:sz w:val="18"/>
                <w:szCs w:val="18"/>
              </w:rPr>
              <w:t>Zastosowanie agregatu o mocy powyżej 250 kVA</w:t>
            </w:r>
          </w:p>
        </w:tc>
        <w:tc>
          <w:tcPr>
            <w:tcW w:w="567" w:type="dxa"/>
            <w:tcBorders>
              <w:top w:val="single" w:sz="4" w:space="0" w:color="auto"/>
              <w:left w:val="nil"/>
              <w:bottom w:val="single" w:sz="4" w:space="0" w:color="auto"/>
              <w:right w:val="single" w:sz="4" w:space="0" w:color="auto"/>
            </w:tcBorders>
            <w:shd w:val="clear" w:color="auto" w:fill="auto"/>
            <w:noWrap/>
          </w:tcPr>
          <w:p w14:paraId="46F2D526"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tcPr>
          <w:p w14:paraId="6CE7DEA1" w14:textId="77777777" w:rsidR="003C13FF" w:rsidRPr="00FC4823" w:rsidRDefault="003C13FF" w:rsidP="00F86B7E">
            <w:pPr>
              <w:spacing w:line="240" w:lineRule="auto"/>
              <w:jc w:val="left"/>
              <w:rPr>
                <w:rFonts w:ascii="Calibri" w:hAnsi="Calibri" w:cs="Calibri"/>
                <w:b/>
                <w:bCs/>
                <w:color w:val="000000"/>
                <w:sz w:val="18"/>
                <w:szCs w:val="18"/>
                <w:lang w:eastAsia="pl-PL"/>
              </w:rPr>
            </w:pPr>
          </w:p>
        </w:tc>
        <w:tc>
          <w:tcPr>
            <w:tcW w:w="1299" w:type="dxa"/>
            <w:tcBorders>
              <w:top w:val="single" w:sz="4" w:space="0" w:color="auto"/>
              <w:left w:val="nil"/>
              <w:bottom w:val="single" w:sz="4" w:space="0" w:color="auto"/>
              <w:right w:val="single" w:sz="4" w:space="0" w:color="auto"/>
            </w:tcBorders>
            <w:shd w:val="clear" w:color="auto" w:fill="auto"/>
            <w:noWrap/>
          </w:tcPr>
          <w:p w14:paraId="1654BFCD" w14:textId="77777777" w:rsidR="003C13FF" w:rsidRPr="00FC4823" w:rsidRDefault="003C13FF" w:rsidP="00F86B7E">
            <w:pPr>
              <w:spacing w:line="240" w:lineRule="auto"/>
              <w:jc w:val="left"/>
              <w:rPr>
                <w:rFonts w:ascii="Calibri" w:hAnsi="Calibri" w:cs="Calibri"/>
                <w:color w:val="000000"/>
                <w:sz w:val="18"/>
                <w:szCs w:val="18"/>
                <w:lang w:eastAsia="pl-PL"/>
              </w:rPr>
            </w:pPr>
          </w:p>
        </w:tc>
      </w:tr>
      <w:tr w:rsidR="003C13FF" w:rsidRPr="00BB68D4" w14:paraId="0B27B428" w14:textId="77777777" w:rsidTr="00FC4823">
        <w:trPr>
          <w:trHeight w:val="263"/>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06D90CC8"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74.</w:t>
            </w:r>
          </w:p>
        </w:tc>
        <w:tc>
          <w:tcPr>
            <w:tcW w:w="6521" w:type="dxa"/>
            <w:tcBorders>
              <w:top w:val="single" w:sz="4" w:space="0" w:color="auto"/>
              <w:left w:val="nil"/>
              <w:bottom w:val="single" w:sz="4" w:space="0" w:color="auto"/>
              <w:right w:val="single" w:sz="4" w:space="0" w:color="auto"/>
            </w:tcBorders>
            <w:shd w:val="clear" w:color="000000" w:fill="FFFFFF"/>
            <w:hideMark/>
          </w:tcPr>
          <w:p w14:paraId="4FCBFC4B"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sz w:val="18"/>
                <w:szCs w:val="18"/>
              </w:rPr>
              <w:t>Wymiana rozłącznika (OR, LHTCJ) w stacji wnętrzowej SN/</w:t>
            </w:r>
            <w:proofErr w:type="spellStart"/>
            <w:r w:rsidRPr="00FC4823">
              <w:rPr>
                <w:rFonts w:asciiTheme="minorHAnsi" w:hAnsiTheme="minorHAnsi" w:cstheme="minorHAnsi"/>
                <w:sz w:val="18"/>
                <w:szCs w:val="18"/>
              </w:rPr>
              <w:t>nN</w:t>
            </w:r>
            <w:proofErr w:type="spellEnd"/>
          </w:p>
        </w:tc>
        <w:tc>
          <w:tcPr>
            <w:tcW w:w="567" w:type="dxa"/>
            <w:tcBorders>
              <w:top w:val="single" w:sz="4" w:space="0" w:color="auto"/>
              <w:left w:val="nil"/>
              <w:bottom w:val="single" w:sz="4" w:space="0" w:color="auto"/>
              <w:right w:val="single" w:sz="4" w:space="0" w:color="auto"/>
            </w:tcBorders>
            <w:shd w:val="clear" w:color="auto" w:fill="auto"/>
            <w:noWrap/>
            <w:hideMark/>
          </w:tcPr>
          <w:p w14:paraId="5F9AA675"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4AF0AED8"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0E70743B"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3389F7D0" w14:textId="77777777" w:rsidTr="003C13FF">
        <w:trPr>
          <w:trHeight w:val="295"/>
          <w:jc w:val="center"/>
        </w:trPr>
        <w:tc>
          <w:tcPr>
            <w:tcW w:w="544" w:type="dxa"/>
            <w:tcBorders>
              <w:top w:val="single" w:sz="4" w:space="0" w:color="auto"/>
              <w:left w:val="single" w:sz="4" w:space="0" w:color="auto"/>
              <w:bottom w:val="single" w:sz="4" w:space="0" w:color="auto"/>
              <w:right w:val="single" w:sz="4" w:space="0" w:color="auto"/>
            </w:tcBorders>
            <w:shd w:val="clear" w:color="auto" w:fill="auto"/>
            <w:hideMark/>
          </w:tcPr>
          <w:p w14:paraId="0D372944"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sz w:val="18"/>
                <w:szCs w:val="18"/>
              </w:rPr>
              <w:t>75.</w:t>
            </w:r>
          </w:p>
        </w:tc>
        <w:tc>
          <w:tcPr>
            <w:tcW w:w="6521" w:type="dxa"/>
            <w:tcBorders>
              <w:top w:val="single" w:sz="4" w:space="0" w:color="auto"/>
              <w:left w:val="nil"/>
              <w:bottom w:val="single" w:sz="4" w:space="0" w:color="auto"/>
              <w:right w:val="single" w:sz="4" w:space="0" w:color="auto"/>
            </w:tcBorders>
            <w:shd w:val="clear" w:color="000000" w:fill="FFFFFF"/>
            <w:hideMark/>
          </w:tcPr>
          <w:p w14:paraId="1836DB2A"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Theme="minorHAnsi" w:hAnsiTheme="minorHAnsi" w:cstheme="minorHAnsi"/>
                <w:sz w:val="18"/>
                <w:szCs w:val="18"/>
              </w:rPr>
              <w:t>Wymiana rozłącznika (OZ) w stacji wnętrzowej SN/</w:t>
            </w:r>
            <w:proofErr w:type="spellStart"/>
            <w:r w:rsidRPr="00FC4823">
              <w:rPr>
                <w:rFonts w:asciiTheme="minorHAnsi" w:hAnsiTheme="minorHAnsi" w:cstheme="minorHAnsi"/>
                <w:sz w:val="18"/>
                <w:szCs w:val="18"/>
              </w:rPr>
              <w:t>nN</w:t>
            </w:r>
            <w:proofErr w:type="spellEnd"/>
          </w:p>
        </w:tc>
        <w:tc>
          <w:tcPr>
            <w:tcW w:w="567" w:type="dxa"/>
            <w:tcBorders>
              <w:top w:val="single" w:sz="4" w:space="0" w:color="auto"/>
              <w:left w:val="nil"/>
              <w:bottom w:val="single" w:sz="4" w:space="0" w:color="auto"/>
              <w:right w:val="single" w:sz="4" w:space="0" w:color="auto"/>
            </w:tcBorders>
            <w:shd w:val="clear" w:color="auto" w:fill="auto"/>
            <w:noWrap/>
            <w:hideMark/>
          </w:tcPr>
          <w:p w14:paraId="0B829C59" w14:textId="77777777" w:rsidR="003C13FF" w:rsidRPr="00FC4823" w:rsidRDefault="003C13FF" w:rsidP="00F86B7E">
            <w:pPr>
              <w:spacing w:line="240" w:lineRule="auto"/>
              <w:jc w:val="left"/>
              <w:rPr>
                <w:rFonts w:ascii="Calibri" w:hAnsi="Calibri" w:cs="Calibri"/>
                <w:color w:val="000000"/>
                <w:sz w:val="18"/>
                <w:szCs w:val="18"/>
                <w:lang w:eastAsia="pl-PL"/>
              </w:rPr>
            </w:pPr>
            <w:proofErr w:type="spellStart"/>
            <w:r w:rsidRPr="00FC4823">
              <w:rPr>
                <w:rFonts w:ascii="Calibri" w:hAnsi="Calibri" w:cs="Calibri"/>
                <w:color w:val="000000"/>
                <w:sz w:val="18"/>
                <w:szCs w:val="18"/>
                <w:lang w:eastAsia="pl-PL"/>
              </w:rPr>
              <w:t>kpl</w:t>
            </w:r>
            <w:proofErr w:type="spellEnd"/>
            <w:r w:rsidRPr="00FC4823">
              <w:rPr>
                <w:rFonts w:ascii="Calibri" w:hAnsi="Calibri" w:cs="Calibri"/>
                <w:color w:val="000000"/>
                <w:sz w:val="18"/>
                <w:szCs w:val="18"/>
                <w:lang w:eastAsia="pl-PL"/>
              </w:rPr>
              <w:t>.</w:t>
            </w:r>
          </w:p>
        </w:tc>
        <w:tc>
          <w:tcPr>
            <w:tcW w:w="1417" w:type="dxa"/>
            <w:tcBorders>
              <w:top w:val="single" w:sz="4" w:space="0" w:color="auto"/>
              <w:left w:val="nil"/>
              <w:bottom w:val="single" w:sz="4" w:space="0" w:color="auto"/>
              <w:right w:val="single" w:sz="4" w:space="0" w:color="auto"/>
            </w:tcBorders>
            <w:shd w:val="clear" w:color="auto" w:fill="auto"/>
            <w:noWrap/>
            <w:hideMark/>
          </w:tcPr>
          <w:p w14:paraId="2CB4BDC0" w14:textId="77777777" w:rsidR="003C13FF" w:rsidRPr="00FC4823" w:rsidRDefault="003C13FF" w:rsidP="00F86B7E">
            <w:pPr>
              <w:spacing w:line="240" w:lineRule="auto"/>
              <w:jc w:val="left"/>
              <w:rPr>
                <w:rFonts w:ascii="Calibri" w:hAnsi="Calibri" w:cs="Calibri"/>
                <w:b/>
                <w:bCs/>
                <w:color w:val="000000"/>
                <w:sz w:val="18"/>
                <w:szCs w:val="18"/>
                <w:lang w:eastAsia="pl-PL"/>
              </w:rPr>
            </w:pPr>
            <w:r w:rsidRPr="00FC4823">
              <w:rPr>
                <w:rFonts w:ascii="Calibri" w:hAnsi="Calibri" w:cs="Calibri"/>
                <w:b/>
                <w:bCs/>
                <w:color w:val="000000"/>
                <w:sz w:val="18"/>
                <w:szCs w:val="18"/>
                <w:lang w:eastAsia="pl-PL"/>
              </w:rPr>
              <w:t> </w:t>
            </w:r>
          </w:p>
        </w:tc>
        <w:tc>
          <w:tcPr>
            <w:tcW w:w="1299" w:type="dxa"/>
            <w:tcBorders>
              <w:top w:val="single" w:sz="4" w:space="0" w:color="auto"/>
              <w:left w:val="nil"/>
              <w:bottom w:val="single" w:sz="4" w:space="0" w:color="auto"/>
              <w:right w:val="single" w:sz="4" w:space="0" w:color="auto"/>
            </w:tcBorders>
            <w:shd w:val="clear" w:color="auto" w:fill="auto"/>
            <w:noWrap/>
            <w:hideMark/>
          </w:tcPr>
          <w:p w14:paraId="2CE04A2A" w14:textId="77777777" w:rsidR="003C13FF" w:rsidRPr="00FC4823" w:rsidRDefault="003C13FF" w:rsidP="00F86B7E">
            <w:pPr>
              <w:spacing w:line="240" w:lineRule="auto"/>
              <w:jc w:val="left"/>
              <w:rPr>
                <w:rFonts w:ascii="Calibri" w:hAnsi="Calibri" w:cs="Calibri"/>
                <w:color w:val="000000"/>
                <w:sz w:val="18"/>
                <w:szCs w:val="18"/>
                <w:lang w:eastAsia="pl-PL"/>
              </w:rPr>
            </w:pPr>
            <w:r w:rsidRPr="00FC4823">
              <w:rPr>
                <w:rFonts w:ascii="Calibri" w:hAnsi="Calibri" w:cs="Calibri"/>
                <w:color w:val="000000"/>
                <w:sz w:val="18"/>
                <w:szCs w:val="18"/>
                <w:lang w:eastAsia="pl-PL"/>
              </w:rPr>
              <w:t> </w:t>
            </w:r>
          </w:p>
        </w:tc>
      </w:tr>
      <w:tr w:rsidR="003C13FF" w:rsidRPr="00BB68D4" w14:paraId="65E4AC66" w14:textId="77777777" w:rsidTr="003C13FF">
        <w:trPr>
          <w:trHeight w:val="295"/>
          <w:jc w:val="center"/>
        </w:trPr>
        <w:tc>
          <w:tcPr>
            <w:tcW w:w="7632" w:type="dxa"/>
            <w:gridSpan w:val="3"/>
            <w:tcBorders>
              <w:top w:val="single" w:sz="4" w:space="0" w:color="auto"/>
              <w:left w:val="single" w:sz="4" w:space="0" w:color="auto"/>
              <w:bottom w:val="single" w:sz="4" w:space="0" w:color="auto"/>
              <w:right w:val="single" w:sz="4" w:space="0" w:color="auto"/>
            </w:tcBorders>
            <w:shd w:val="clear" w:color="auto" w:fill="auto"/>
          </w:tcPr>
          <w:p w14:paraId="61AC883B" w14:textId="41D62C03" w:rsidR="003C13FF" w:rsidRPr="00FC4823" w:rsidRDefault="003C13FF" w:rsidP="003C13FF">
            <w:pPr>
              <w:spacing w:line="240" w:lineRule="auto"/>
              <w:jc w:val="center"/>
              <w:rPr>
                <w:rFonts w:ascii="Calibri" w:hAnsi="Calibri" w:cs="Calibri"/>
                <w:color w:val="000000"/>
                <w:sz w:val="18"/>
                <w:szCs w:val="18"/>
                <w:lang w:eastAsia="pl-PL"/>
              </w:rPr>
            </w:pPr>
            <w:r w:rsidRPr="00FC4823">
              <w:rPr>
                <w:rFonts w:ascii="Calibri" w:hAnsi="Calibri" w:cs="Calibri"/>
                <w:color w:val="000000"/>
                <w:sz w:val="18"/>
                <w:szCs w:val="18"/>
                <w:lang w:eastAsia="pl-PL"/>
              </w:rPr>
              <w:t>Razem:</w:t>
            </w:r>
          </w:p>
        </w:tc>
        <w:tc>
          <w:tcPr>
            <w:tcW w:w="1417" w:type="dxa"/>
            <w:tcBorders>
              <w:top w:val="single" w:sz="4" w:space="0" w:color="auto"/>
              <w:left w:val="nil"/>
              <w:bottom w:val="single" w:sz="4" w:space="0" w:color="auto"/>
              <w:right w:val="single" w:sz="4" w:space="0" w:color="auto"/>
            </w:tcBorders>
            <w:shd w:val="clear" w:color="auto" w:fill="auto"/>
            <w:noWrap/>
          </w:tcPr>
          <w:p w14:paraId="32F3232A" w14:textId="77777777" w:rsidR="003C13FF" w:rsidRPr="00FC4823" w:rsidRDefault="003C13FF" w:rsidP="00F86B7E">
            <w:pPr>
              <w:spacing w:line="240" w:lineRule="auto"/>
              <w:jc w:val="left"/>
              <w:rPr>
                <w:rFonts w:ascii="Calibri" w:hAnsi="Calibri" w:cs="Calibri"/>
                <w:b/>
                <w:bCs/>
                <w:color w:val="000000"/>
                <w:sz w:val="18"/>
                <w:szCs w:val="18"/>
                <w:lang w:eastAsia="pl-PL"/>
              </w:rPr>
            </w:pPr>
          </w:p>
        </w:tc>
        <w:tc>
          <w:tcPr>
            <w:tcW w:w="1299" w:type="dxa"/>
            <w:tcBorders>
              <w:top w:val="single" w:sz="4" w:space="0" w:color="auto"/>
              <w:left w:val="nil"/>
              <w:bottom w:val="single" w:sz="4" w:space="0" w:color="auto"/>
              <w:right w:val="single" w:sz="4" w:space="0" w:color="auto"/>
            </w:tcBorders>
            <w:shd w:val="clear" w:color="auto" w:fill="auto"/>
            <w:noWrap/>
          </w:tcPr>
          <w:p w14:paraId="3498D308" w14:textId="77777777" w:rsidR="003C13FF" w:rsidRPr="00FC4823" w:rsidRDefault="003C13FF" w:rsidP="00F86B7E">
            <w:pPr>
              <w:spacing w:line="240" w:lineRule="auto"/>
              <w:jc w:val="left"/>
              <w:rPr>
                <w:rFonts w:ascii="Calibri" w:hAnsi="Calibri" w:cs="Calibri"/>
                <w:color w:val="000000"/>
                <w:sz w:val="18"/>
                <w:szCs w:val="18"/>
                <w:lang w:eastAsia="pl-PL"/>
              </w:rPr>
            </w:pPr>
          </w:p>
        </w:tc>
      </w:tr>
    </w:tbl>
    <w:p w14:paraId="11BDD733" w14:textId="77777777" w:rsidR="003C629B" w:rsidRPr="00FA4CFC" w:rsidRDefault="003C629B" w:rsidP="00EE1D89">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3AF5843D" w14:textId="77777777" w:rsidR="003C629B" w:rsidRPr="009C2468" w:rsidRDefault="003C629B" w:rsidP="003C629B">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7DEE149" w14:textId="106240F9"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3C75B883" w14:textId="5C9D50B8" w:rsidR="003C629B" w:rsidRPr="00AC4FB9" w:rsidRDefault="00104F49"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r w:rsidR="003C629B">
        <w:rPr>
          <w:rFonts w:asciiTheme="minorHAnsi" w:hAnsiTheme="minorHAnsi" w:cstheme="minorHAnsi"/>
          <w:sz w:val="20"/>
          <w:lang w:eastAsia="pl-PL"/>
        </w:rPr>
        <w:t>.</w:t>
      </w:r>
    </w:p>
    <w:p w14:paraId="0B345156"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7120F840"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8E0AF4E"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EB20724" w14:textId="11149C67" w:rsidR="003C629B" w:rsidRPr="003B0FB4" w:rsidRDefault="003C629B" w:rsidP="003C629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104F49">
        <w:rPr>
          <w:rFonts w:asciiTheme="minorHAnsi" w:hAnsiTheme="minorHAnsi" w:cstheme="minorHAnsi"/>
          <w:sz w:val="20"/>
          <w:lang w:eastAsia="pl-PL"/>
        </w:rPr>
        <w:t xml:space="preserve">w swojej działalności </w:t>
      </w:r>
      <w:r w:rsidR="00104F49" w:rsidRPr="00050548">
        <w:rPr>
          <w:rFonts w:asciiTheme="minorHAnsi" w:hAnsiTheme="minorHAnsi" w:cstheme="minorHAnsi"/>
          <w:sz w:val="20"/>
          <w:lang w:eastAsia="pl-PL"/>
        </w:rPr>
        <w:t xml:space="preserve">będziemy przestrzegać wszystkich obowiązujących przepisów prawa oraz postanowień wyżej wymienionych </w:t>
      </w:r>
      <w:r w:rsidR="00104F49" w:rsidRPr="003B0FB4">
        <w:rPr>
          <w:rFonts w:asciiTheme="minorHAnsi" w:hAnsiTheme="minorHAnsi" w:cstheme="minorHAnsi"/>
          <w:sz w:val="20"/>
          <w:lang w:eastAsia="pl-PL"/>
        </w:rPr>
        <w:t>dokumentów</w:t>
      </w:r>
      <w:r w:rsidR="00104F49" w:rsidRPr="003B0FB4">
        <w:rPr>
          <w:rFonts w:asciiTheme="minorHAnsi" w:hAnsiTheme="minorHAnsi" w:cstheme="minorHAnsi"/>
          <w:color w:val="1F497D" w:themeColor="text2"/>
          <w:sz w:val="20"/>
          <w:lang w:eastAsia="pl-PL"/>
        </w:rPr>
        <w:t>.</w:t>
      </w:r>
      <w:r w:rsidR="00104F49">
        <w:rPr>
          <w:rFonts w:asciiTheme="minorHAnsi" w:hAnsiTheme="minorHAnsi" w:cstheme="minorHAnsi"/>
          <w:color w:val="1F497D" w:themeColor="text2"/>
          <w:sz w:val="20"/>
          <w:lang w:eastAsia="pl-PL"/>
        </w:rPr>
        <w:t xml:space="preserve"> </w:t>
      </w:r>
      <w:r w:rsidR="00104F49" w:rsidRPr="00104F49">
        <w:rPr>
          <w:rFonts w:asciiTheme="minorHAnsi" w:hAnsiTheme="minorHAnsi" w:cstheme="minorHAnsi"/>
          <w:sz w:val="20"/>
          <w:lang w:eastAsia="pl-PL"/>
        </w:rPr>
        <w:t xml:space="preserve">Oświadczamy, że dołożymy należytej staranności, aby nasi </w:t>
      </w:r>
      <w:r w:rsidR="00104F49" w:rsidRPr="00050548">
        <w:rPr>
          <w:rFonts w:asciiTheme="minorHAnsi" w:hAnsiTheme="minorHAnsi" w:cstheme="minorHAnsi"/>
          <w:sz w:val="20"/>
          <w:lang w:eastAsia="pl-PL"/>
        </w:rPr>
        <w:t>pracownicy, współpracownicy, podwykonawcy</w:t>
      </w:r>
      <w:r w:rsidR="00104F49">
        <w:rPr>
          <w:rFonts w:asciiTheme="minorHAnsi" w:hAnsiTheme="minorHAnsi" w:cstheme="minorHAnsi"/>
          <w:sz w:val="20"/>
          <w:lang w:eastAsia="pl-PL"/>
        </w:rPr>
        <w:t xml:space="preserve"> lub </w:t>
      </w:r>
      <w:r w:rsidR="00104F49" w:rsidRPr="00050548">
        <w:rPr>
          <w:rFonts w:asciiTheme="minorHAnsi" w:hAnsiTheme="minorHAnsi" w:cstheme="minorHAnsi"/>
          <w:sz w:val="20"/>
          <w:lang w:eastAsia="pl-PL"/>
        </w:rPr>
        <w:t xml:space="preserve"> osoby, przy pomocy, których będziemy świadczyć usługi</w:t>
      </w:r>
      <w:r w:rsidR="00104F49">
        <w:rPr>
          <w:rFonts w:asciiTheme="minorHAnsi" w:hAnsiTheme="minorHAnsi" w:cstheme="minorHAnsi"/>
          <w:sz w:val="20"/>
          <w:lang w:eastAsia="pl-PL"/>
        </w:rPr>
        <w:t xml:space="preserve">/dostawy/roboty budowlane przestrzegali </w:t>
      </w:r>
      <w:r w:rsidR="00104F49" w:rsidRPr="00050548">
        <w:rPr>
          <w:rFonts w:asciiTheme="minorHAnsi" w:hAnsiTheme="minorHAnsi" w:cstheme="minorHAnsi"/>
          <w:sz w:val="20"/>
          <w:lang w:eastAsia="pl-PL"/>
        </w:rPr>
        <w:t xml:space="preserve">postanowień wyżej wymienionych </w:t>
      </w:r>
      <w:r w:rsidR="00104F49" w:rsidRPr="003B0FB4">
        <w:rPr>
          <w:rFonts w:asciiTheme="minorHAnsi" w:hAnsiTheme="minorHAnsi" w:cstheme="minorHAnsi"/>
          <w:sz w:val="20"/>
          <w:lang w:eastAsia="pl-PL"/>
        </w:rPr>
        <w:t>dokume</w:t>
      </w:r>
      <w:r w:rsidR="00104F49">
        <w:rPr>
          <w:rFonts w:asciiTheme="minorHAnsi" w:hAnsiTheme="minorHAnsi" w:cstheme="minorHAnsi"/>
          <w:sz w:val="20"/>
          <w:lang w:eastAsia="pl-PL"/>
        </w:rPr>
        <w:t>ntów</w:t>
      </w:r>
      <w:r w:rsidRPr="003B0FB4">
        <w:rPr>
          <w:rFonts w:asciiTheme="minorHAnsi" w:hAnsiTheme="minorHAnsi" w:cstheme="minorHAnsi"/>
          <w:color w:val="1F497D" w:themeColor="text2"/>
          <w:sz w:val="20"/>
          <w:lang w:eastAsia="pl-PL"/>
        </w:rPr>
        <w:t>.</w:t>
      </w:r>
    </w:p>
    <w:p w14:paraId="0EC8FF0B"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FED125A" w14:textId="76761569" w:rsidR="003C629B" w:rsidRPr="003B0FB4"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54E5D9DD" w14:textId="77777777" w:rsidR="003C629B" w:rsidRPr="009C2468" w:rsidRDefault="0059484F"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Przedmiot zamówienia wykonamy siłami własnymi;</w:t>
      </w:r>
    </w:p>
    <w:p w14:paraId="10E3E4F4" w14:textId="77777777" w:rsidR="003C629B" w:rsidRPr="009C2468" w:rsidRDefault="0059484F"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Powierzymy następującym podwykonawcom realizację następujących części:</w:t>
      </w:r>
    </w:p>
    <w:p w14:paraId="11D32D2D" w14:textId="77777777" w:rsidR="003C629B" w:rsidRPr="009C2468" w:rsidRDefault="003C629B" w:rsidP="003C629B">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3C629B" w:rsidRPr="009C2468" w14:paraId="3AAF9545" w14:textId="77777777" w:rsidTr="003C629B">
        <w:trPr>
          <w:jc w:val="center"/>
        </w:trPr>
        <w:tc>
          <w:tcPr>
            <w:tcW w:w="429" w:type="dxa"/>
            <w:shd w:val="clear" w:color="auto" w:fill="F2F2F2" w:themeFill="background1" w:themeFillShade="F2"/>
          </w:tcPr>
          <w:p w14:paraId="6D78C43A" w14:textId="77777777" w:rsidR="003C629B" w:rsidRPr="009C2468" w:rsidRDefault="003C629B" w:rsidP="003C629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D0CDDB4"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01A22D51"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45B1379E"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3C629B" w:rsidRPr="009C2468" w14:paraId="5155CC3F" w14:textId="77777777" w:rsidTr="003C629B">
        <w:trPr>
          <w:jc w:val="center"/>
        </w:trPr>
        <w:tc>
          <w:tcPr>
            <w:tcW w:w="429" w:type="dxa"/>
          </w:tcPr>
          <w:p w14:paraId="7CFE5A72"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44E0B436"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7B6E4B90" w14:textId="77777777" w:rsidR="003C629B" w:rsidRPr="009C2468" w:rsidRDefault="003C629B" w:rsidP="003C629B">
            <w:pPr>
              <w:spacing w:line="240" w:lineRule="exact"/>
              <w:ind w:right="-284"/>
              <w:jc w:val="center"/>
              <w:rPr>
                <w:rFonts w:asciiTheme="minorHAnsi" w:hAnsiTheme="minorHAnsi" w:cstheme="minorHAnsi"/>
              </w:rPr>
            </w:pPr>
          </w:p>
        </w:tc>
      </w:tr>
      <w:tr w:rsidR="003C629B" w:rsidRPr="009C2468" w14:paraId="25A71F14" w14:textId="77777777" w:rsidTr="003C629B">
        <w:trPr>
          <w:jc w:val="center"/>
        </w:trPr>
        <w:tc>
          <w:tcPr>
            <w:tcW w:w="429" w:type="dxa"/>
          </w:tcPr>
          <w:p w14:paraId="63896D51"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2A33B3DD"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1C87ED4B" w14:textId="77777777" w:rsidR="003C629B" w:rsidRPr="009C2468" w:rsidRDefault="003C629B" w:rsidP="003C629B">
            <w:pPr>
              <w:spacing w:line="240" w:lineRule="exact"/>
              <w:ind w:right="-284"/>
              <w:jc w:val="center"/>
              <w:rPr>
                <w:rFonts w:asciiTheme="minorHAnsi" w:hAnsiTheme="minorHAnsi" w:cstheme="minorHAnsi"/>
              </w:rPr>
            </w:pPr>
          </w:p>
        </w:tc>
      </w:tr>
    </w:tbl>
    <w:p w14:paraId="17600B06" w14:textId="77777777" w:rsidR="003C629B" w:rsidRPr="003B0FB4" w:rsidRDefault="003C629B" w:rsidP="003C629B">
      <w:pPr>
        <w:pStyle w:val="Akapitzlist"/>
        <w:spacing w:line="240" w:lineRule="auto"/>
        <w:ind w:left="426"/>
        <w:rPr>
          <w:rFonts w:asciiTheme="minorHAnsi" w:hAnsiTheme="minorHAnsi" w:cstheme="minorHAnsi"/>
          <w:sz w:val="20"/>
          <w:lang w:eastAsia="pl-PL"/>
        </w:rPr>
      </w:pPr>
    </w:p>
    <w:p w14:paraId="5A93A6F7" w14:textId="303A36A2" w:rsidR="003C629B" w:rsidRPr="00FA4CFC"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6D793E00"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5F4C71E5"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12BA4D9D"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0403756" w14:textId="77777777" w:rsidR="003C629B" w:rsidRPr="008655D5"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0A9793A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7408CE26" w14:textId="6EF61165" w:rsidR="003C629B" w:rsidRPr="003C13FF" w:rsidRDefault="003C629B" w:rsidP="003C629B">
      <w:pPr>
        <w:pStyle w:val="Akapitzlist"/>
        <w:numPr>
          <w:ilvl w:val="3"/>
          <w:numId w:val="11"/>
        </w:numPr>
        <w:spacing w:before="120" w:line="240" w:lineRule="auto"/>
        <w:ind w:left="426" w:hanging="426"/>
        <w:rPr>
          <w:rFonts w:asciiTheme="minorHAnsi" w:hAnsiTheme="minorHAnsi" w:cstheme="minorHAnsi"/>
          <w:strike/>
          <w:sz w:val="20"/>
          <w:lang w:eastAsia="pl-PL"/>
        </w:rPr>
      </w:pPr>
      <w:r w:rsidRPr="003C13FF">
        <w:rPr>
          <w:rFonts w:asciiTheme="minorHAnsi" w:hAnsiTheme="minorHAnsi" w:cstheme="minorHAnsi"/>
          <w:strike/>
          <w:sz w:val="20"/>
          <w:lang w:eastAsia="pl-PL"/>
        </w:rPr>
        <w:t>Wadium o wartości ………………….. zł zostało wniesione w formie …............................................</w:t>
      </w:r>
      <w:r w:rsidR="003C13FF" w:rsidRPr="003C13FF">
        <w:rPr>
          <w:rFonts w:asciiTheme="minorHAnsi" w:hAnsiTheme="minorHAnsi" w:cstheme="minorHAnsi"/>
          <w:strike/>
          <w:sz w:val="20"/>
          <w:lang w:eastAsia="pl-PL"/>
        </w:rPr>
        <w:t>.....................</w:t>
      </w:r>
    </w:p>
    <w:p w14:paraId="0562F98B" w14:textId="77777777" w:rsidR="003C629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10C0D62" w14:textId="1B753E0C" w:rsidR="003C629B"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066A31CF" w14:textId="3982D6CA" w:rsidR="003C629B" w:rsidRPr="004A4625"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4A462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305976F" w14:textId="77777777" w:rsidR="003C629B" w:rsidRPr="00F46A13" w:rsidRDefault="003C629B" w:rsidP="00EE1D89">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88F50D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2D1E42CB" w14:textId="5B48D35B" w:rsidR="003C629B" w:rsidRPr="00F46A13" w:rsidRDefault="003C629B" w:rsidP="003C629B">
      <w:pPr>
        <w:pStyle w:val="Akapitzlist"/>
        <w:spacing w:before="120" w:after="120" w:line="240" w:lineRule="exact"/>
        <w:ind w:left="1418" w:hanging="2"/>
        <w:rPr>
          <w:rFonts w:asciiTheme="minorHAnsi" w:hAnsiTheme="minorHAnsi" w:cstheme="minorHAnsi"/>
          <w:sz w:val="20"/>
          <w:lang w:eastAsia="pl-PL"/>
        </w:rPr>
      </w:pPr>
      <w:r w:rsidRPr="00267675">
        <w:rPr>
          <w:rFonts w:asciiTheme="minorHAnsi" w:hAnsiTheme="minorHAnsi" w:cstheme="minorHAnsi"/>
          <w:sz w:val="20"/>
        </w:rPr>
        <w:t>https://pgedystrybucja</w:t>
      </w:r>
      <w:r w:rsidR="00842ABE">
        <w:rPr>
          <w:rFonts w:asciiTheme="minorHAnsi" w:hAnsiTheme="minorHAnsi" w:cstheme="minorHAnsi"/>
          <w:sz w:val="20"/>
        </w:rPr>
        <w:t>.pl/przetargi</w:t>
      </w:r>
      <w:r w:rsidRPr="00F46A13">
        <w:rPr>
          <w:rFonts w:asciiTheme="minorHAnsi" w:hAnsiTheme="minorHAnsi" w:cstheme="minorHAnsi"/>
          <w:i/>
          <w:sz w:val="20"/>
          <w:lang w:eastAsia="pl-PL"/>
        </w:rPr>
        <w:t>;</w:t>
      </w:r>
    </w:p>
    <w:p w14:paraId="7CF5402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67AC2E21" w14:textId="626872A7" w:rsidR="003C629B" w:rsidRPr="00F46A13" w:rsidRDefault="003C629B" w:rsidP="003C629B">
      <w:pPr>
        <w:pStyle w:val="Akapitzlist"/>
        <w:spacing w:before="120" w:after="120" w:line="240" w:lineRule="exact"/>
        <w:ind w:left="1418" w:hanging="2"/>
        <w:rPr>
          <w:rFonts w:asciiTheme="minorHAnsi" w:hAnsiTheme="minorHAnsi" w:cstheme="minorHAnsi"/>
          <w:sz w:val="20"/>
          <w:lang w:eastAsia="pl-PL"/>
        </w:rPr>
      </w:pPr>
      <w:r w:rsidRPr="00267675">
        <w:rPr>
          <w:rFonts w:asciiTheme="minorHAnsi" w:hAnsiTheme="minorHAnsi" w:cstheme="minorHAnsi"/>
          <w:sz w:val="20"/>
        </w:rPr>
        <w:t>https://pgedystrybucja</w:t>
      </w:r>
      <w:r w:rsidR="00842ABE">
        <w:rPr>
          <w:rFonts w:asciiTheme="minorHAnsi" w:hAnsiTheme="minorHAnsi" w:cstheme="minorHAnsi"/>
          <w:sz w:val="20"/>
        </w:rPr>
        <w:t>.pl/przetargi;</w:t>
      </w:r>
    </w:p>
    <w:p w14:paraId="6BAEEAE4" w14:textId="72EF71C2" w:rsidR="003C629B" w:rsidRPr="00842ABE" w:rsidRDefault="003C629B" w:rsidP="00842ABE">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7620E5" w14:textId="7A88E4FE"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sidR="00104F49" w:rsidRPr="003B0FB4">
        <w:rPr>
          <w:rFonts w:asciiTheme="minorHAnsi" w:hAnsiTheme="minorHAnsi" w:cstheme="minorHAnsi"/>
          <w:sz w:val="20"/>
          <w:lang w:eastAsia="pl-PL"/>
        </w:rPr>
        <w:t xml:space="preserve">z </w:t>
      </w:r>
      <w:r w:rsidR="00104F49">
        <w:rPr>
          <w:rFonts w:asciiTheme="minorHAnsi" w:hAnsiTheme="minorHAnsi" w:cstheme="minorHAnsi"/>
          <w:sz w:val="20"/>
          <w:lang w:eastAsia="pl-PL"/>
        </w:rPr>
        <w:t>niniejszym</w:t>
      </w:r>
      <w:r w:rsidR="00104F49" w:rsidRPr="003B0FB4">
        <w:rPr>
          <w:rFonts w:asciiTheme="minorHAnsi" w:hAnsiTheme="minorHAnsi" w:cstheme="minorHAnsi"/>
          <w:sz w:val="20"/>
          <w:lang w:eastAsia="pl-PL"/>
        </w:rPr>
        <w:t xml:space="preserve"> postępowaniem </w:t>
      </w:r>
      <w:r w:rsidR="00104F49">
        <w:rPr>
          <w:rFonts w:asciiTheme="minorHAnsi" w:hAnsiTheme="minorHAnsi" w:cstheme="minorHAnsi"/>
          <w:sz w:val="20"/>
          <w:lang w:eastAsia="pl-PL"/>
        </w:rPr>
        <w:t>zakupowym.</w:t>
      </w:r>
    </w:p>
    <w:p w14:paraId="3ED8B29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1A48ADBE"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713E05CC"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737150A7" w14:textId="77777777" w:rsidR="003C629B" w:rsidRPr="009C2468" w:rsidRDefault="003C629B" w:rsidP="003C629B">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D300616" w14:textId="77777777" w:rsidR="003C629B" w:rsidRDefault="003C629B" w:rsidP="00D775DF">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6657BB" w14:textId="77777777" w:rsidR="003C629B" w:rsidRPr="00FF5B17" w:rsidRDefault="003C629B" w:rsidP="00D775DF">
      <w:pPr>
        <w:spacing w:line="240" w:lineRule="auto"/>
        <w:ind w:left="5398" w:right="68" w:hanging="153"/>
        <w:jc w:val="center"/>
        <w:rPr>
          <w:rFonts w:asciiTheme="minorHAnsi" w:hAnsiTheme="minorHAnsi" w:cstheme="minorHAnsi"/>
          <w:i/>
          <w:sz w:val="16"/>
          <w:szCs w:val="16"/>
        </w:rPr>
        <w:sectPr w:rsidR="003C629B" w:rsidRPr="00FF5B17" w:rsidSect="00267675">
          <w:headerReference w:type="even" r:id="rId12"/>
          <w:footerReference w:type="even" r:id="rId13"/>
          <w:footerReference w:type="default" r:id="rId14"/>
          <w:headerReference w:type="first" r:id="rId15"/>
          <w:footerReference w:type="first" r:id="rId16"/>
          <w:pgSz w:w="11909" w:h="16834" w:code="9"/>
          <w:pgMar w:top="1418" w:right="1276" w:bottom="992" w:left="1559" w:header="142" w:footer="57" w:gutter="0"/>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3"/>
    <w:bookmarkEnd w:id="4"/>
    <w:bookmarkEnd w:id="5"/>
    <w:p w14:paraId="6F405D53" w14:textId="77777777" w:rsidR="003C629B" w:rsidRPr="009C2468" w:rsidRDefault="003C629B" w:rsidP="003C629B">
      <w:pPr>
        <w:spacing w:after="160" w:line="240" w:lineRule="exact"/>
        <w:jc w:val="left"/>
        <w:rPr>
          <w:rFonts w:asciiTheme="minorHAnsi" w:hAnsiTheme="minorHAnsi" w:cstheme="minorHAnsi"/>
          <w:sz w:val="20"/>
        </w:rPr>
      </w:pPr>
    </w:p>
    <w:p w14:paraId="06CBBA33" w14:textId="302B9BB7" w:rsidR="00221E34" w:rsidRDefault="00221E3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564121B" w14:textId="7B7793C5" w:rsidR="002E6DEB" w:rsidRDefault="002E6DEB" w:rsidP="002E6DEB">
      <w:pPr>
        <w:spacing w:before="120" w:line="24" w:lineRule="atLeast"/>
        <w:jc w:val="left"/>
        <w:outlineLvl w:val="0"/>
        <w:rPr>
          <w:rFonts w:asciiTheme="minorHAnsi" w:hAnsiTheme="minorHAnsi" w:cstheme="minorHAnsi"/>
          <w:sz w:val="20"/>
        </w:rPr>
        <w:sectPr w:rsidR="002E6DEB" w:rsidSect="008E4149">
          <w:footerReference w:type="first" r:id="rId17"/>
          <w:type w:val="continuous"/>
          <w:pgSz w:w="11909" w:h="16834" w:code="9"/>
          <w:pgMar w:top="1134" w:right="1276" w:bottom="992" w:left="1134" w:header="567" w:footer="376" w:gutter="0"/>
          <w:cols w:space="708"/>
          <w:titlePg/>
          <w:docGrid w:linePitch="299"/>
        </w:sectPr>
      </w:pPr>
    </w:p>
    <w:p w14:paraId="683C7E31" w14:textId="22B15C60" w:rsidR="002A7B62" w:rsidRPr="009C2468" w:rsidRDefault="00B66FFC" w:rsidP="00D10121">
      <w:pPr>
        <w:keepNext/>
        <w:keepLines/>
        <w:shd w:val="clear" w:color="auto" w:fill="C6D9F1" w:themeFill="text2" w:themeFillTint="33"/>
        <w:spacing w:line="240" w:lineRule="exact"/>
        <w:ind w:right="1"/>
        <w:outlineLvl w:val="1"/>
        <w:rPr>
          <w:rFonts w:asciiTheme="minorHAnsi" w:hAnsiTheme="minorHAnsi" w:cstheme="minorHAnsi"/>
          <w:b/>
          <w:bCs/>
          <w:color w:val="000000"/>
          <w:sz w:val="20"/>
        </w:rPr>
      </w:pPr>
      <w:r>
        <w:rPr>
          <w:rFonts w:asciiTheme="minorHAnsi" w:hAnsiTheme="minorHAnsi" w:cstheme="minorHAnsi"/>
          <w:b/>
          <w:bCs/>
          <w:color w:val="000000"/>
          <w:sz w:val="20"/>
          <w:shd w:val="clear" w:color="auto" w:fill="C6D9F1" w:themeFill="text2" w:themeFillTint="33"/>
        </w:rPr>
        <w:t xml:space="preserve">ZAŁĄCZNIK NR 4 DO SWZ </w:t>
      </w:r>
      <w:r w:rsidR="00104F49" w:rsidRPr="009C2468">
        <w:rPr>
          <w:rFonts w:asciiTheme="minorHAnsi" w:hAnsiTheme="minorHAnsi" w:cstheme="minorHAnsi"/>
          <w:b/>
          <w:bCs/>
          <w:color w:val="000000"/>
          <w:sz w:val="20"/>
        </w:rPr>
        <w:t xml:space="preserve">– </w:t>
      </w:r>
      <w:r w:rsidR="00104F49">
        <w:rPr>
          <w:rFonts w:asciiTheme="minorHAnsi" w:hAnsiTheme="minorHAnsi" w:cstheme="minorHAnsi"/>
          <w:b/>
          <w:bCs/>
          <w:color w:val="000000"/>
          <w:sz w:val="20"/>
        </w:rPr>
        <w:t xml:space="preserve"> </w:t>
      </w:r>
      <w:r w:rsidR="00104F49" w:rsidRPr="009C2468">
        <w:rPr>
          <w:rFonts w:asciiTheme="minorHAnsi" w:hAnsiTheme="minorHAnsi" w:cstheme="minorHAnsi"/>
          <w:b/>
          <w:bCs/>
          <w:color w:val="000000"/>
          <w:sz w:val="20"/>
        </w:rPr>
        <w:t>OŚWIADCZENIE O BRAKU PODSTAW WYKLUCZENIA</w:t>
      </w:r>
      <w:r w:rsidR="00104F49">
        <w:rPr>
          <w:rFonts w:asciiTheme="minorHAnsi" w:hAnsiTheme="minorHAnsi" w:cstheme="minorHAnsi"/>
          <w:b/>
          <w:bCs/>
          <w:color w:val="000000"/>
          <w:sz w:val="20"/>
        </w:rPr>
        <w:t xml:space="preserve"> NA PODSTAWIE PRZESŁANEK WSKAZANYCH W PRZEPISACH USTAWY O SZCZEGÓLNYCH ROZWIĄZANIACH W ZAKRESIE PRZECIWDZIAŁANIA WSPIERANIU AGRESJI NA UKRAINĘ ORAZ ROZPORZĄDZENIA (UE) 2022/576 Z DNIA 8 KWIETNIA 2022 R.</w:t>
      </w:r>
    </w:p>
    <w:p w14:paraId="73C21349" w14:textId="77777777" w:rsidR="002A7B62" w:rsidRPr="009C2468" w:rsidRDefault="002A7B62" w:rsidP="002A7B62">
      <w:pPr>
        <w:rPr>
          <w:rFonts w:asciiTheme="minorHAnsi" w:hAnsiTheme="minorHAnsi" w:cstheme="minorHAnsi"/>
          <w:sz w:val="20"/>
        </w:rPr>
      </w:pPr>
    </w:p>
    <w:p w14:paraId="776AD087" w14:textId="77777777" w:rsidR="002A7B62" w:rsidRDefault="002A7B62" w:rsidP="002A7B62">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A7B62" w:rsidRPr="006B56FD" w14:paraId="380224E7" w14:textId="77777777" w:rsidTr="002A7B62">
        <w:trPr>
          <w:trHeight w:val="1820"/>
          <w:jc w:val="center"/>
        </w:trPr>
        <w:tc>
          <w:tcPr>
            <w:tcW w:w="3965" w:type="dxa"/>
            <w:tcBorders>
              <w:right w:val="single" w:sz="4" w:space="0" w:color="auto"/>
            </w:tcBorders>
          </w:tcPr>
          <w:p w14:paraId="57CEB25E" w14:textId="77777777" w:rsidR="002A7B62" w:rsidRPr="009B6D81" w:rsidRDefault="002A7B62" w:rsidP="002A7B62">
            <w:pPr>
              <w:ind w:right="28"/>
              <w:jc w:val="left"/>
              <w:rPr>
                <w:rFonts w:asciiTheme="minorHAnsi" w:hAnsiTheme="minorHAnsi" w:cstheme="minorHAnsi"/>
                <w:b/>
                <w:i/>
                <w:iCs/>
                <w:sz w:val="20"/>
                <w:u w:val="single"/>
              </w:rPr>
            </w:pPr>
            <w:r w:rsidRPr="009B6D81">
              <w:rPr>
                <w:rFonts w:asciiTheme="minorHAnsi" w:hAnsiTheme="minorHAnsi" w:cstheme="minorHAnsi"/>
                <w:b/>
                <w:i/>
                <w:iCs/>
                <w:sz w:val="20"/>
                <w:u w:val="single"/>
              </w:rPr>
              <w:t>Wykonawca</w:t>
            </w:r>
          </w:p>
          <w:p w14:paraId="2F9DAC92" w14:textId="77777777" w:rsidR="002A7B62" w:rsidRPr="006B56FD" w:rsidRDefault="002A7B62" w:rsidP="002A7B62">
            <w:pPr>
              <w:ind w:right="28"/>
              <w:jc w:val="left"/>
              <w:rPr>
                <w:rFonts w:asciiTheme="minorHAnsi" w:hAnsiTheme="minorHAnsi" w:cstheme="minorHAnsi"/>
              </w:rPr>
            </w:pPr>
          </w:p>
          <w:p w14:paraId="4EF23082" w14:textId="77777777" w:rsidR="002A7B62" w:rsidRPr="00EE1D89" w:rsidRDefault="002A7B62" w:rsidP="002A7B62">
            <w:pPr>
              <w:ind w:right="28"/>
              <w:jc w:val="center"/>
              <w:rPr>
                <w:rFonts w:asciiTheme="minorHAnsi" w:hAnsiTheme="minorHAnsi" w:cstheme="minorHAnsi"/>
                <w:sz w:val="20"/>
              </w:rPr>
            </w:pPr>
            <w:r w:rsidRPr="00EE1D89">
              <w:rPr>
                <w:rFonts w:asciiTheme="minorHAnsi" w:hAnsiTheme="minorHAnsi" w:cstheme="minorHAnsi"/>
                <w:sz w:val="20"/>
              </w:rPr>
              <w:t>…………………………………………………</w:t>
            </w:r>
          </w:p>
          <w:p w14:paraId="3C3BD267" w14:textId="77777777" w:rsidR="002A7B62" w:rsidRPr="00EE1D89" w:rsidRDefault="002A7B62" w:rsidP="002A7B62">
            <w:pPr>
              <w:ind w:right="28"/>
              <w:jc w:val="center"/>
              <w:rPr>
                <w:rFonts w:asciiTheme="minorHAnsi" w:hAnsiTheme="minorHAnsi" w:cstheme="minorHAnsi"/>
                <w:sz w:val="20"/>
              </w:rPr>
            </w:pPr>
            <w:r w:rsidRPr="00EE1D89">
              <w:rPr>
                <w:rFonts w:asciiTheme="minorHAnsi" w:hAnsiTheme="minorHAnsi" w:cstheme="minorHAnsi"/>
                <w:sz w:val="20"/>
              </w:rPr>
              <w:t>……………………………………………….</w:t>
            </w:r>
          </w:p>
          <w:p w14:paraId="5E0397D3" w14:textId="77777777" w:rsidR="002A7B62" w:rsidRPr="00EE1D89" w:rsidRDefault="002A7B62" w:rsidP="002A7B62">
            <w:pPr>
              <w:ind w:right="28"/>
              <w:jc w:val="center"/>
              <w:rPr>
                <w:rFonts w:asciiTheme="minorHAnsi" w:hAnsiTheme="minorHAnsi" w:cstheme="minorHAnsi"/>
                <w:i/>
                <w:sz w:val="20"/>
              </w:rPr>
            </w:pPr>
            <w:r w:rsidRPr="00EE1D89">
              <w:rPr>
                <w:rFonts w:asciiTheme="minorHAnsi" w:hAnsiTheme="minorHAnsi" w:cstheme="minorHAnsi"/>
                <w:i/>
                <w:sz w:val="20"/>
              </w:rPr>
              <w:t>Nazwa i adres</w:t>
            </w:r>
          </w:p>
          <w:p w14:paraId="4AE474C2" w14:textId="77777777" w:rsidR="002A7B62" w:rsidRPr="006B56FD" w:rsidRDefault="002A7B62" w:rsidP="002A7B62">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39602106" w14:textId="77777777" w:rsidR="002A7B62" w:rsidRPr="006B56FD" w:rsidRDefault="002A7B62" w:rsidP="002A7B62">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03B0037" w14:textId="232C88D6" w:rsidR="009B6D81" w:rsidRPr="009B6D81" w:rsidRDefault="002A7B62" w:rsidP="002A7B62">
            <w:pPr>
              <w:spacing w:line="360" w:lineRule="auto"/>
              <w:rPr>
                <w:rFonts w:asciiTheme="minorHAnsi" w:eastAsiaTheme="majorEastAsia" w:hAnsiTheme="minorHAnsi" w:cstheme="minorHAnsi"/>
                <w:b/>
                <w:i/>
                <w:iCs/>
                <w:sz w:val="20"/>
                <w:u w:val="single"/>
              </w:rPr>
            </w:pPr>
            <w:r w:rsidRPr="009B6D81">
              <w:rPr>
                <w:rFonts w:asciiTheme="minorHAnsi" w:eastAsiaTheme="majorEastAsia" w:hAnsiTheme="minorHAnsi" w:cstheme="minorHAnsi"/>
                <w:b/>
                <w:i/>
                <w:iCs/>
                <w:sz w:val="20"/>
                <w:u w:val="single"/>
              </w:rPr>
              <w:t xml:space="preserve">Zamawiający </w:t>
            </w:r>
          </w:p>
          <w:p w14:paraId="1F126717" w14:textId="77777777" w:rsidR="002A7B62" w:rsidRPr="00EE1D89" w:rsidRDefault="002A7B62" w:rsidP="002A7B62">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w:t>
            </w:r>
          </w:p>
          <w:p w14:paraId="2009B267" w14:textId="77777777" w:rsidR="002A7B62" w:rsidRPr="00EE1D89" w:rsidRDefault="002A7B62" w:rsidP="002A7B62">
            <w:pPr>
              <w:spacing w:before="120" w:after="120" w:line="240" w:lineRule="auto"/>
              <w:contextualSpacing/>
              <w:jc w:val="center"/>
              <w:rPr>
                <w:rFonts w:asciiTheme="minorHAnsi" w:eastAsia="Calibri" w:hAnsiTheme="minorHAnsi" w:cstheme="minorHAnsi"/>
                <w:sz w:val="20"/>
              </w:rPr>
            </w:pPr>
            <w:r w:rsidRPr="00EE1D89">
              <w:rPr>
                <w:rFonts w:asciiTheme="minorHAnsi" w:eastAsia="Calibri" w:hAnsiTheme="minorHAnsi" w:cstheme="minorHAnsi"/>
                <w:sz w:val="20"/>
              </w:rPr>
              <w:t>w imieniu i na rzecz której działa:</w:t>
            </w:r>
          </w:p>
          <w:p w14:paraId="2F0DD31D" w14:textId="77777777" w:rsidR="002A7B62" w:rsidRPr="00EE1D89" w:rsidRDefault="002A7B62" w:rsidP="002A7B62">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 Oddział Warszawa</w:t>
            </w:r>
          </w:p>
          <w:p w14:paraId="4068D421" w14:textId="77777777" w:rsidR="002A7B62" w:rsidRPr="00EE1D89" w:rsidRDefault="002A7B62" w:rsidP="002A7B62">
            <w:pPr>
              <w:spacing w:before="120" w:after="120" w:line="240" w:lineRule="auto"/>
              <w:contextualSpacing/>
              <w:jc w:val="center"/>
              <w:rPr>
                <w:rFonts w:asciiTheme="minorHAnsi" w:eastAsia="Calibri" w:hAnsiTheme="minorHAnsi" w:cstheme="minorHAnsi"/>
                <w:color w:val="000000"/>
                <w:sz w:val="20"/>
              </w:rPr>
            </w:pPr>
            <w:r w:rsidRPr="00EE1D89">
              <w:rPr>
                <w:rFonts w:asciiTheme="minorHAnsi" w:eastAsia="Calibri" w:hAnsiTheme="minorHAnsi" w:cstheme="minorHAnsi"/>
                <w:color w:val="000000"/>
                <w:sz w:val="20"/>
              </w:rPr>
              <w:t>ul. Marsa 95, 04-470 Warszawa</w:t>
            </w:r>
          </w:p>
          <w:p w14:paraId="109ED29A" w14:textId="77777777" w:rsidR="002A7B62" w:rsidRPr="006B56FD" w:rsidRDefault="002A7B62" w:rsidP="002A7B62">
            <w:pPr>
              <w:spacing w:line="360" w:lineRule="auto"/>
              <w:jc w:val="center"/>
              <w:rPr>
                <w:rFonts w:asciiTheme="minorHAnsi" w:eastAsiaTheme="majorEastAsia" w:hAnsiTheme="minorHAnsi" w:cstheme="minorHAnsi"/>
                <w:i/>
                <w:iCs/>
              </w:rPr>
            </w:pPr>
          </w:p>
        </w:tc>
      </w:tr>
    </w:tbl>
    <w:p w14:paraId="7168823E" w14:textId="77777777" w:rsidR="002A7B62" w:rsidRDefault="002A7B62" w:rsidP="002A7B62">
      <w:pPr>
        <w:spacing w:after="80" w:line="240" w:lineRule="exact"/>
        <w:jc w:val="left"/>
        <w:rPr>
          <w:rFonts w:asciiTheme="minorHAnsi" w:hAnsiTheme="minorHAnsi" w:cstheme="minorHAnsi"/>
          <w:sz w:val="20"/>
        </w:rPr>
      </w:pPr>
    </w:p>
    <w:p w14:paraId="5E63908E" w14:textId="77777777" w:rsidR="00104F49" w:rsidRDefault="00104F49" w:rsidP="00104F49">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2CAD8D99" w14:textId="77777777" w:rsidR="00104F49" w:rsidRDefault="00104F49" w:rsidP="00104F49">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075559AB" w14:textId="79CF2CBD" w:rsidR="002A7B62" w:rsidRPr="00181504" w:rsidRDefault="002A7B62" w:rsidP="00104F49">
      <w:pPr>
        <w:spacing w:line="240" w:lineRule="auto"/>
        <w:rPr>
          <w:rFonts w:asciiTheme="minorHAnsi" w:hAnsiTheme="minorHAnsi" w:cstheme="minorHAnsi"/>
          <w:sz w:val="20"/>
        </w:rPr>
      </w:pPr>
    </w:p>
    <w:p w14:paraId="69D24CAA" w14:textId="77777777" w:rsidR="00104F49" w:rsidRPr="007623D7" w:rsidRDefault="00104F49" w:rsidP="00104F49">
      <w:pPr>
        <w:spacing w:line="240" w:lineRule="auto"/>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3D40BB2" w14:textId="77777777" w:rsidR="00104F49" w:rsidRPr="007623D7" w:rsidRDefault="00104F49" w:rsidP="00104F49">
      <w:pPr>
        <w:spacing w:line="240" w:lineRule="auto"/>
        <w:rPr>
          <w:rFonts w:asciiTheme="minorHAnsi" w:hAnsiTheme="minorHAnsi" w:cstheme="minorHAnsi"/>
          <w:sz w:val="20"/>
        </w:rPr>
      </w:pPr>
    </w:p>
    <w:p w14:paraId="38D181C2" w14:textId="3E844455" w:rsidR="00104F49" w:rsidRPr="007623D7" w:rsidRDefault="00104F49" w:rsidP="00104F49">
      <w:pPr>
        <w:spacing w:line="240" w:lineRule="auto"/>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pn.</w:t>
      </w:r>
      <w:r>
        <w:rPr>
          <w:rFonts w:asciiTheme="minorHAnsi" w:hAnsiTheme="minorHAnsi" w:cstheme="minorHAnsi"/>
          <w:b/>
          <w:i/>
          <w:sz w:val="20"/>
        </w:rPr>
        <w:t xml:space="preserve"> </w:t>
      </w:r>
      <w:r w:rsidRPr="00104F49">
        <w:rPr>
          <w:rFonts w:asciiTheme="minorHAnsi" w:hAnsiTheme="minorHAnsi" w:cstheme="minorHAnsi"/>
          <w:i/>
          <w:sz w:val="20"/>
        </w:rPr>
        <w:t>„</w:t>
      </w:r>
      <w:r w:rsidRPr="00043A6F">
        <w:rPr>
          <w:rFonts w:asciiTheme="minorHAnsi" w:hAnsiTheme="minorHAnsi" w:cstheme="minorHAnsi"/>
          <w:sz w:val="20"/>
        </w:rPr>
        <w:fldChar w:fldCharType="begin"/>
      </w:r>
      <w:r w:rsidRPr="00043A6F">
        <w:rPr>
          <w:rFonts w:asciiTheme="minorHAnsi" w:hAnsiTheme="minorHAnsi" w:cstheme="minorHAnsi"/>
          <w:sz w:val="20"/>
        </w:rPr>
        <w:instrText xml:space="preserve"> MERGEFIELD "nazwa_post" </w:instrText>
      </w:r>
      <w:r w:rsidRPr="00043A6F">
        <w:rPr>
          <w:rFonts w:asciiTheme="minorHAnsi" w:hAnsiTheme="minorHAnsi" w:cstheme="minorHAnsi"/>
          <w:sz w:val="20"/>
        </w:rPr>
        <w:fldChar w:fldCharType="separate"/>
      </w:r>
      <w:r w:rsidR="00361712" w:rsidRPr="003E2435">
        <w:rPr>
          <w:rFonts w:asciiTheme="minorHAnsi" w:hAnsiTheme="minorHAnsi" w:cstheme="minorHAnsi"/>
          <w:noProof/>
          <w:sz w:val="20"/>
        </w:rPr>
        <w:t>Sukcesywne wykonywanie robót budowlanych polegających na wymianie wyeksploatowanych elementów sieci elektroenergetycznej SN i nN na terenie PGE Dystrybucja S.A. Oddział Warszawa RE Konstancin-Jeziorna</w:t>
      </w:r>
      <w:r w:rsidRPr="00043A6F">
        <w:rPr>
          <w:rFonts w:asciiTheme="minorHAnsi" w:hAnsiTheme="minorHAnsi" w:cstheme="minorHAnsi"/>
          <w:sz w:val="20"/>
        </w:rPr>
        <w:fldChar w:fldCharType="end"/>
      </w:r>
      <w:r w:rsidRPr="00043A6F">
        <w:rPr>
          <w:rFonts w:asciiTheme="minorHAnsi" w:hAnsiTheme="minorHAnsi" w:cstheme="minorHAnsi"/>
          <w:sz w:val="20"/>
        </w:rPr>
        <w:t xml:space="preserve">, nr </w:t>
      </w:r>
      <w:r w:rsidR="001855FD">
        <w:rPr>
          <w:rFonts w:asciiTheme="minorHAnsi" w:hAnsiTheme="minorHAnsi" w:cstheme="minorHAnsi"/>
          <w:sz w:val="20"/>
          <w:szCs w:val="22"/>
        </w:rPr>
        <w:t>POST/DYS/OW/GZ/</w:t>
      </w:r>
      <w:r w:rsidR="003C13FF">
        <w:rPr>
          <w:rFonts w:asciiTheme="minorHAnsi" w:hAnsiTheme="minorHAnsi" w:cstheme="minorHAnsi"/>
          <w:sz w:val="20"/>
          <w:szCs w:val="22"/>
        </w:rPr>
        <w:t>0</w:t>
      </w:r>
      <w:r w:rsidR="001855FD">
        <w:rPr>
          <w:rFonts w:asciiTheme="minorHAnsi" w:hAnsiTheme="minorHAnsi" w:cstheme="minorHAnsi"/>
          <w:sz w:val="20"/>
          <w:szCs w:val="22"/>
        </w:rPr>
        <w:t>0</w:t>
      </w:r>
      <w:r w:rsidRPr="00043A6F">
        <w:rPr>
          <w:rFonts w:asciiTheme="minorHAnsi" w:hAnsiTheme="minorHAnsi" w:cstheme="minorHAnsi"/>
          <w:sz w:val="20"/>
          <w:szCs w:val="22"/>
        </w:rPr>
        <w:fldChar w:fldCharType="begin"/>
      </w:r>
      <w:r w:rsidRPr="00043A6F">
        <w:rPr>
          <w:rFonts w:asciiTheme="minorHAnsi" w:hAnsiTheme="minorHAnsi" w:cstheme="minorHAnsi"/>
          <w:sz w:val="20"/>
          <w:szCs w:val="22"/>
        </w:rPr>
        <w:instrText xml:space="preserve"> MERGEFIELD "nr_postepowania" </w:instrText>
      </w:r>
      <w:r w:rsidRPr="00043A6F">
        <w:rPr>
          <w:rFonts w:asciiTheme="minorHAnsi" w:hAnsiTheme="minorHAnsi" w:cstheme="minorHAnsi"/>
          <w:sz w:val="20"/>
          <w:szCs w:val="22"/>
        </w:rPr>
        <w:fldChar w:fldCharType="separate"/>
      </w:r>
      <w:r w:rsidR="00361712" w:rsidRPr="003E2435">
        <w:rPr>
          <w:rFonts w:asciiTheme="minorHAnsi" w:hAnsiTheme="minorHAnsi" w:cstheme="minorHAnsi"/>
          <w:noProof/>
          <w:sz w:val="20"/>
          <w:szCs w:val="22"/>
        </w:rPr>
        <w:t>583</w:t>
      </w:r>
      <w:r w:rsidRPr="00043A6F">
        <w:rPr>
          <w:rFonts w:asciiTheme="minorHAnsi" w:hAnsiTheme="minorHAnsi" w:cstheme="minorHAnsi"/>
          <w:sz w:val="20"/>
          <w:szCs w:val="22"/>
        </w:rPr>
        <w:fldChar w:fldCharType="end"/>
      </w:r>
      <w:r w:rsidR="00383A9D">
        <w:rPr>
          <w:rFonts w:asciiTheme="minorHAnsi" w:hAnsiTheme="minorHAnsi" w:cstheme="minorHAnsi"/>
          <w:sz w:val="20"/>
          <w:szCs w:val="22"/>
        </w:rPr>
        <w:t>/202</w:t>
      </w:r>
      <w:r w:rsidR="003C13FF">
        <w:rPr>
          <w:rFonts w:asciiTheme="minorHAnsi" w:hAnsiTheme="minorHAnsi" w:cstheme="minorHAnsi"/>
          <w:sz w:val="20"/>
          <w:szCs w:val="22"/>
        </w:rPr>
        <w:t>6</w:t>
      </w:r>
      <w:r w:rsidRPr="00043A6F">
        <w:rPr>
          <w:rFonts w:asciiTheme="minorHAnsi" w:hAnsiTheme="minorHAnsi" w:cstheme="minorHAnsi"/>
          <w:sz w:val="20"/>
        </w:rPr>
        <w:t>, prowadzonego przez PGE Dystrybucja S.A. Oddział Warszawa, oświadczam</w:t>
      </w:r>
      <w:r w:rsidRPr="007623D7">
        <w:rPr>
          <w:rFonts w:asciiTheme="minorHAnsi" w:hAnsiTheme="minorHAnsi" w:cstheme="minorHAnsi"/>
          <w:sz w:val="20"/>
        </w:rPr>
        <w:t>, co następuje:</w:t>
      </w:r>
    </w:p>
    <w:p w14:paraId="586BBE00" w14:textId="77777777" w:rsidR="00104F49" w:rsidRPr="007623D7" w:rsidRDefault="00104F49" w:rsidP="00104F49">
      <w:pPr>
        <w:rPr>
          <w:rFonts w:asciiTheme="minorHAnsi" w:hAnsiTheme="minorHAnsi" w:cstheme="minorHAnsi"/>
          <w:sz w:val="20"/>
        </w:rPr>
      </w:pPr>
    </w:p>
    <w:p w14:paraId="3864EDA0" w14:textId="77777777" w:rsidR="00104F49" w:rsidRPr="007623D7" w:rsidRDefault="00104F49" w:rsidP="00104F49">
      <w:pPr>
        <w:rPr>
          <w:rFonts w:asciiTheme="minorHAnsi" w:hAnsiTheme="minorHAnsi" w:cstheme="minorHAnsi"/>
          <w:b/>
          <w:sz w:val="20"/>
        </w:rPr>
      </w:pPr>
      <w:r w:rsidRPr="007623D7">
        <w:rPr>
          <w:rFonts w:asciiTheme="minorHAnsi" w:hAnsiTheme="minorHAnsi" w:cstheme="minorHAnsi"/>
          <w:b/>
          <w:sz w:val="20"/>
        </w:rPr>
        <w:t>OŚWIADCZENIA DOTYCZĄCE WYKONAWCY:</w:t>
      </w:r>
    </w:p>
    <w:p w14:paraId="12FCF4FC" w14:textId="6BF17C3C" w:rsidR="00104F49" w:rsidRPr="009555EB" w:rsidRDefault="00104F49" w:rsidP="001D41A5">
      <w:pPr>
        <w:numPr>
          <w:ilvl w:val="0"/>
          <w:numId w:val="35"/>
        </w:numPr>
        <w:spacing w:line="240" w:lineRule="auto"/>
        <w:ind w:left="284" w:hanging="284"/>
        <w:rPr>
          <w:rFonts w:asciiTheme="minorHAnsi" w:hAnsiTheme="minorHAnsi" w:cstheme="minorHAnsi"/>
          <w:bCs/>
          <w:sz w:val="20"/>
        </w:rPr>
      </w:pPr>
      <w:r w:rsidRPr="009555EB">
        <w:rPr>
          <w:rFonts w:asciiTheme="minorHAnsi" w:hAnsiTheme="minorHAnsi" w:cstheme="minorHAnsi"/>
          <w:sz w:val="20"/>
        </w:rPr>
        <w:t xml:space="preserve">Oświadczam, że nie podlegam wykluczeniu z postępowania na podstawie art. 5k rozporządzenia Rady (UE) </w:t>
      </w:r>
      <w:r w:rsidR="002C0B5A">
        <w:rPr>
          <w:rFonts w:asciiTheme="minorHAnsi" w:hAnsiTheme="minorHAnsi" w:cstheme="minorHAnsi"/>
          <w:sz w:val="20"/>
        </w:rPr>
        <w:br/>
      </w:r>
      <w:r w:rsidRPr="009555EB">
        <w:rPr>
          <w:rFonts w:asciiTheme="minorHAnsi" w:hAnsiTheme="minorHAnsi" w:cstheme="minorHAnsi"/>
          <w:sz w:val="20"/>
        </w:rPr>
        <w:t xml:space="preserve">nr 833/2014 z dnia 31 lipca 2014 r. dotyczącego środków ograniczających w związku z działaniami Rosji destabilizującymi sytuację na Ukrainie (Dz. Urz. UE nr L 229 z 31.7.2014, str. 1), dalej: rozporządzenie 833/2014, </w:t>
      </w:r>
      <w:r w:rsidR="001D41A5">
        <w:rPr>
          <w:rFonts w:asciiTheme="minorHAnsi" w:hAnsiTheme="minorHAnsi" w:cstheme="minorHAnsi"/>
          <w:sz w:val="20"/>
        </w:rPr>
        <w:br/>
      </w:r>
      <w:r w:rsidRPr="009555EB">
        <w:rPr>
          <w:rFonts w:asciiTheme="minorHAnsi" w:hAnsiTheme="minorHAnsi" w:cstheme="minorHAnsi"/>
          <w:sz w:val="20"/>
        </w:rPr>
        <w:t xml:space="preserve">w brzmieniu nadanym rozporządzeniem Rady (UE) 2022/576 w sprawie zmiany rozporządzenia (UE) nr 833/2014 dotyczącego środków ograniczających w związku z działaniami Rosji destabilizującymi sytuację na Ukrainie </w:t>
      </w:r>
      <w:r w:rsidR="004605EB">
        <w:rPr>
          <w:rFonts w:asciiTheme="minorHAnsi" w:hAnsiTheme="minorHAnsi" w:cstheme="minorHAnsi"/>
          <w:sz w:val="20"/>
        </w:rPr>
        <w:br/>
      </w:r>
      <w:r w:rsidRPr="009555EB">
        <w:rPr>
          <w:rFonts w:asciiTheme="minorHAnsi" w:hAnsiTheme="minorHAnsi" w:cstheme="minorHAnsi"/>
          <w:sz w:val="20"/>
        </w:rPr>
        <w:t>(Dz. Urz. UE nr L 111 z 8.4.2022, str. 1),</w:t>
      </w:r>
      <w:r w:rsidR="005D2A22">
        <w:rPr>
          <w:rFonts w:asciiTheme="minorHAnsi" w:hAnsiTheme="minorHAnsi" w:cstheme="minorHAnsi"/>
          <w:sz w:val="20"/>
        </w:rPr>
        <w:t xml:space="preserve"> dalej: rozporządzenie 2022/576, </w:t>
      </w:r>
      <w:r w:rsidR="005D2A22" w:rsidRPr="005D2A22">
        <w:rPr>
          <w:rFonts w:asciiTheme="minorHAnsi" w:hAnsiTheme="minorHAnsi" w:cstheme="minorHAnsi"/>
          <w:sz w:val="20"/>
        </w:rPr>
        <w:t>zaktualizowanym rozporządzeniem Rady (UE) 2025/2033 (Dz.U. L, 2025/2033 z 23.10.2025) dalej: rozporządzenie 2025/2033.1</w:t>
      </w:r>
      <w:r w:rsidRPr="009555EB">
        <w:rPr>
          <w:rFonts w:asciiTheme="minorHAnsi" w:hAnsiTheme="minorHAnsi" w:cstheme="minorHAnsi"/>
          <w:sz w:val="20"/>
          <w:vertAlign w:val="superscript"/>
        </w:rPr>
        <w:footnoteReference w:id="8"/>
      </w:r>
    </w:p>
    <w:p w14:paraId="0D4F2391" w14:textId="43895FE8" w:rsidR="00104F49" w:rsidRPr="007623D7" w:rsidRDefault="00104F49" w:rsidP="001D41A5">
      <w:pPr>
        <w:numPr>
          <w:ilvl w:val="0"/>
          <w:numId w:val="35"/>
        </w:numPr>
        <w:spacing w:line="240" w:lineRule="auto"/>
        <w:ind w:left="284" w:hanging="284"/>
        <w:rPr>
          <w:rFonts w:asciiTheme="minorHAnsi" w:hAnsiTheme="minorHAnsi" w:cstheme="minorHAnsi"/>
          <w:b/>
          <w:bCs/>
          <w:sz w:val="20"/>
        </w:rPr>
      </w:pPr>
      <w:r w:rsidRPr="009555EB">
        <w:rPr>
          <w:rFonts w:asciiTheme="minorHAnsi" w:hAnsiTheme="minorHAnsi" w:cstheme="minorHAnsi"/>
          <w:sz w:val="20"/>
        </w:rPr>
        <w:t xml:space="preserve">Oświadczam, że nie zachodzą w stosunku do mnie przesłanki wykluczenia z postępowania na podstawie </w:t>
      </w:r>
      <w:r w:rsidR="002C0B5A">
        <w:rPr>
          <w:rFonts w:asciiTheme="minorHAnsi" w:hAnsiTheme="minorHAnsi" w:cstheme="minorHAnsi"/>
          <w:sz w:val="20"/>
        </w:rPr>
        <w:br/>
      </w:r>
      <w:r w:rsidRPr="009555EB">
        <w:rPr>
          <w:rFonts w:asciiTheme="minorHAnsi" w:hAnsiTheme="minorHAnsi" w:cstheme="minorHAnsi"/>
          <w:sz w:val="20"/>
        </w:rPr>
        <w:t>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 xml:space="preserve">(Dz. U. </w:t>
      </w:r>
      <w:r w:rsidR="002C0B5A">
        <w:rPr>
          <w:rFonts w:asciiTheme="minorHAnsi" w:hAnsiTheme="minorHAnsi" w:cstheme="minorHAnsi"/>
          <w:sz w:val="20"/>
        </w:rPr>
        <w:t>z 2025 r. poz. 514</w:t>
      </w:r>
      <w:r w:rsidRPr="00830003">
        <w:rPr>
          <w:rFonts w:asciiTheme="minorHAnsi" w:hAnsiTheme="minorHAnsi" w:cstheme="minorHAnsi"/>
          <w:sz w:val="20"/>
        </w:rPr>
        <w:t>)</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9"/>
      </w:r>
    </w:p>
    <w:p w14:paraId="3014381C" w14:textId="77777777" w:rsidR="00104F49" w:rsidRPr="007623D7" w:rsidRDefault="00104F49" w:rsidP="00104F49">
      <w:pPr>
        <w:rPr>
          <w:rFonts w:asciiTheme="minorHAnsi" w:hAnsiTheme="minorHAnsi" w:cstheme="minorHAnsi"/>
          <w:b/>
          <w:bCs/>
          <w:sz w:val="20"/>
        </w:rPr>
      </w:pPr>
    </w:p>
    <w:p w14:paraId="12B95A20" w14:textId="77777777" w:rsidR="00104F49" w:rsidRPr="007623D7" w:rsidRDefault="00104F49" w:rsidP="00267675">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BC329D5" w14:textId="77777777" w:rsidR="00104F49" w:rsidRPr="007623D7" w:rsidRDefault="00104F49" w:rsidP="00267675">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3928B0AA" w14:textId="06C71F66" w:rsidR="00104F49" w:rsidRPr="007623D7" w:rsidRDefault="00104F49" w:rsidP="00267675">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w:t>
      </w:r>
      <w:r w:rsidR="002C0B5A">
        <w:rPr>
          <w:rFonts w:asciiTheme="minorHAnsi" w:hAnsiTheme="minorHAnsi" w:cstheme="minorHAnsi"/>
          <w:sz w:val="20"/>
        </w:rPr>
        <w:t xml:space="preserve">adanym rozporządzeniem 2022/576, </w:t>
      </w:r>
      <w:r w:rsidR="002C0B5A" w:rsidRPr="002C0B5A">
        <w:rPr>
          <w:rFonts w:asciiTheme="minorHAnsi" w:hAnsiTheme="minorHAnsi" w:cstheme="minorHAnsi"/>
          <w:sz w:val="20"/>
        </w:rPr>
        <w:t>zaktualizowanym rozporządzeniem Rady (UE) 2025/2033</w:t>
      </w:r>
      <w:r w:rsidR="002C0B5A">
        <w:rPr>
          <w:rFonts w:asciiTheme="minorHAnsi" w:hAnsiTheme="minorHAnsi" w:cstheme="minorHAnsi"/>
          <w:sz w:val="20"/>
        </w:rPr>
        <w:t>.</w:t>
      </w:r>
    </w:p>
    <w:p w14:paraId="690E2CF7" w14:textId="77777777" w:rsidR="00104F49" w:rsidRPr="007623D7" w:rsidRDefault="00104F49" w:rsidP="00267675">
      <w:pPr>
        <w:spacing w:line="240" w:lineRule="auto"/>
        <w:rPr>
          <w:rFonts w:asciiTheme="minorHAnsi" w:hAnsiTheme="minorHAnsi" w:cstheme="minorHAnsi"/>
          <w:sz w:val="20"/>
        </w:rPr>
      </w:pPr>
    </w:p>
    <w:p w14:paraId="5FDFFD4F" w14:textId="77777777" w:rsidR="00104F49" w:rsidRPr="007623D7" w:rsidRDefault="00104F49" w:rsidP="00267675">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2F05AA06" w14:textId="77777777" w:rsidR="00104F49" w:rsidRPr="007623D7" w:rsidRDefault="00104F49" w:rsidP="00267675">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0758785B" w14:textId="456B46CA" w:rsidR="00104F49" w:rsidRPr="007623D7" w:rsidRDefault="00104F49" w:rsidP="00267675">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w:t>
      </w:r>
      <w:r w:rsidR="002C0B5A">
        <w:rPr>
          <w:rFonts w:asciiTheme="minorHAnsi" w:hAnsiTheme="minorHAnsi" w:cstheme="minorHAnsi"/>
          <w:sz w:val="20"/>
        </w:rPr>
        <w:t xml:space="preserve">adanym rozporządzeniem 2022/576, </w:t>
      </w:r>
      <w:r w:rsidR="002C0B5A" w:rsidRPr="002C0B5A">
        <w:rPr>
          <w:rFonts w:asciiTheme="minorHAnsi" w:hAnsiTheme="minorHAnsi" w:cstheme="minorHAnsi"/>
          <w:sz w:val="20"/>
        </w:rPr>
        <w:t>zaktualizowanym rozporządzeniem Rady (UE) 2025/2033</w:t>
      </w:r>
      <w:r w:rsidR="002C0B5A">
        <w:rPr>
          <w:rFonts w:asciiTheme="minorHAnsi" w:hAnsiTheme="minorHAnsi" w:cstheme="minorHAnsi"/>
          <w:sz w:val="20"/>
        </w:rPr>
        <w:t>.</w:t>
      </w:r>
    </w:p>
    <w:p w14:paraId="680DFC2B" w14:textId="77777777" w:rsidR="00104F49" w:rsidRPr="007623D7" w:rsidRDefault="00104F49" w:rsidP="00267675">
      <w:pPr>
        <w:spacing w:line="240" w:lineRule="auto"/>
        <w:rPr>
          <w:rFonts w:asciiTheme="minorHAnsi" w:hAnsiTheme="minorHAnsi" w:cstheme="minorHAnsi"/>
          <w:i/>
          <w:sz w:val="20"/>
        </w:rPr>
      </w:pPr>
    </w:p>
    <w:p w14:paraId="7B8FF7E7" w14:textId="77777777" w:rsidR="00104F49" w:rsidRPr="007623D7" w:rsidRDefault="00104F49" w:rsidP="00267675">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5D26438A" w14:textId="77777777" w:rsidR="00104F49" w:rsidRPr="007623D7" w:rsidRDefault="00104F49" w:rsidP="00267675">
      <w:pPr>
        <w:spacing w:line="240" w:lineRule="auto"/>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1FF9F142" w14:textId="77777777" w:rsidR="00104F49" w:rsidRPr="007623D7" w:rsidRDefault="00104F49" w:rsidP="00267675">
      <w:pPr>
        <w:spacing w:line="240" w:lineRule="auto"/>
        <w:rPr>
          <w:rFonts w:asciiTheme="minorHAnsi" w:hAnsiTheme="minorHAnsi" w:cstheme="minorHAnsi"/>
          <w:sz w:val="20"/>
        </w:rPr>
      </w:pPr>
    </w:p>
    <w:p w14:paraId="52A92893" w14:textId="77777777" w:rsidR="00104F49" w:rsidRPr="007623D7" w:rsidRDefault="00104F49" w:rsidP="00267675">
      <w:pPr>
        <w:spacing w:line="240" w:lineRule="auto"/>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3E8660B3" w14:textId="77777777" w:rsidR="00104F49" w:rsidRPr="007623D7" w:rsidRDefault="00104F49" w:rsidP="00267675">
      <w:pPr>
        <w:spacing w:line="240" w:lineRule="auto"/>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4388FF0" w14:textId="77777777" w:rsidR="00104F49" w:rsidRPr="007623D7" w:rsidRDefault="00104F49" w:rsidP="00267675">
      <w:pPr>
        <w:spacing w:line="240" w:lineRule="auto"/>
        <w:rPr>
          <w:rFonts w:asciiTheme="minorHAnsi" w:hAnsiTheme="minorHAnsi" w:cstheme="minorHAnsi"/>
          <w:sz w:val="20"/>
        </w:rPr>
      </w:pPr>
      <w:r w:rsidRPr="007623D7">
        <w:rPr>
          <w:rFonts w:asciiTheme="minorHAnsi" w:hAnsiTheme="minorHAnsi" w:cstheme="minorHAnsi"/>
          <w:sz w:val="20"/>
        </w:rPr>
        <w:t>1) .....................................................................................................................................................</w:t>
      </w:r>
    </w:p>
    <w:p w14:paraId="48F6CD05" w14:textId="77777777" w:rsidR="00104F49" w:rsidRPr="007623D7" w:rsidRDefault="00104F49" w:rsidP="00267675">
      <w:pPr>
        <w:spacing w:line="240" w:lineRule="auto"/>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3F2402B2" w14:textId="77777777" w:rsidR="00104F49" w:rsidRPr="007623D7" w:rsidRDefault="00104F49" w:rsidP="00267675">
      <w:pPr>
        <w:spacing w:line="240" w:lineRule="auto"/>
        <w:rPr>
          <w:rFonts w:asciiTheme="minorHAnsi" w:hAnsiTheme="minorHAnsi" w:cstheme="minorHAnsi"/>
          <w:sz w:val="20"/>
        </w:rPr>
      </w:pPr>
      <w:r w:rsidRPr="007623D7">
        <w:rPr>
          <w:rFonts w:asciiTheme="minorHAnsi" w:hAnsiTheme="minorHAnsi" w:cstheme="minorHAnsi"/>
          <w:sz w:val="20"/>
        </w:rPr>
        <w:t>2) .....................................................................................................................................................</w:t>
      </w:r>
    </w:p>
    <w:p w14:paraId="6388443F" w14:textId="77777777" w:rsidR="00104F49" w:rsidRPr="007623D7" w:rsidRDefault="00104F49" w:rsidP="00D775DF">
      <w:pPr>
        <w:spacing w:after="120" w:line="240" w:lineRule="auto"/>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DAF2011" w14:textId="77777777" w:rsidR="00104F49" w:rsidRPr="009C2468" w:rsidRDefault="00104F49" w:rsidP="00104F4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26E1DB1" w14:textId="77777777" w:rsidR="00104F49" w:rsidRDefault="00104F49" w:rsidP="00383A9D">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4017E2B" w14:textId="1575F056" w:rsidR="003A645A" w:rsidRDefault="00104F49" w:rsidP="00383A9D">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5C732DE8" w14:textId="12AA9D48" w:rsidR="00EE1D89" w:rsidRDefault="00EE1D89">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57D2E1FD" w14:textId="77777777" w:rsidR="00EE1D89" w:rsidRDefault="00EE1D89" w:rsidP="00EE1D89">
      <w:pPr>
        <w:ind w:right="68"/>
        <w:rPr>
          <w:rFonts w:asciiTheme="minorHAnsi" w:hAnsiTheme="minorHAnsi" w:cstheme="minorHAnsi"/>
          <w:i/>
          <w:sz w:val="16"/>
          <w:szCs w:val="16"/>
        </w:rPr>
        <w:sectPr w:rsidR="00EE1D89" w:rsidSect="000D789B">
          <w:headerReference w:type="default" r:id="rId18"/>
          <w:footerReference w:type="default" r:id="rId19"/>
          <w:footerReference w:type="first" r:id="rId20"/>
          <w:footnotePr>
            <w:numRestart w:val="eachPage"/>
          </w:footnotePr>
          <w:type w:val="continuous"/>
          <w:pgSz w:w="11909" w:h="16834" w:code="9"/>
          <w:pgMar w:top="1134" w:right="1276" w:bottom="992" w:left="1134" w:header="142" w:footer="374" w:gutter="0"/>
          <w:pgNumType w:start="1"/>
          <w:cols w:space="708"/>
          <w:titlePg/>
          <w:docGrid w:linePitch="299"/>
        </w:sectPr>
      </w:pPr>
    </w:p>
    <w:p w14:paraId="1DF9F37D" w14:textId="6C6E29C7" w:rsidR="00EE1D89" w:rsidRPr="00A442E3" w:rsidRDefault="00EE1D89" w:rsidP="00D10121">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sidR="00D10121">
        <w:rPr>
          <w:rFonts w:asciiTheme="minorHAnsi" w:hAnsiTheme="minorHAnsi" w:cstheme="minorHAnsi"/>
          <w:b/>
          <w:sz w:val="20"/>
        </w:rPr>
        <w:t>WYKAZ WYKONANYCH ZAMÓWIEŃ</w:t>
      </w:r>
    </w:p>
    <w:p w14:paraId="18FECFF7" w14:textId="77777777" w:rsidR="00EE1D89" w:rsidRDefault="00EE1D89" w:rsidP="00EE1D89">
      <w:pPr>
        <w:rPr>
          <w:rFonts w:asciiTheme="minorHAnsi" w:hAnsiTheme="minorHAnsi" w:cstheme="minorHAnsi"/>
          <w:sz w:val="20"/>
        </w:rPr>
      </w:pPr>
    </w:p>
    <w:p w14:paraId="027CEA23" w14:textId="77777777" w:rsidR="00EE1D89" w:rsidRDefault="00EE1D89" w:rsidP="00EE1D89">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E1D89" w:rsidRPr="006B56FD" w14:paraId="412615C5" w14:textId="77777777" w:rsidTr="00D775DF">
        <w:trPr>
          <w:trHeight w:val="1622"/>
        </w:trPr>
        <w:tc>
          <w:tcPr>
            <w:tcW w:w="3965" w:type="dxa"/>
            <w:tcBorders>
              <w:right w:val="single" w:sz="4" w:space="0" w:color="auto"/>
            </w:tcBorders>
          </w:tcPr>
          <w:p w14:paraId="0D2EE50F" w14:textId="77777777" w:rsidR="00EE1D89" w:rsidRPr="006B56FD" w:rsidRDefault="00EE1D89"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5B162799" w14:textId="77777777" w:rsidR="00EE1D89" w:rsidRPr="006B56FD" w:rsidRDefault="00EE1D89" w:rsidP="001205A3">
            <w:pPr>
              <w:ind w:right="28"/>
              <w:jc w:val="left"/>
              <w:rPr>
                <w:rFonts w:asciiTheme="minorHAnsi" w:hAnsiTheme="minorHAnsi" w:cstheme="minorHAnsi"/>
                <w:sz w:val="20"/>
              </w:rPr>
            </w:pPr>
          </w:p>
          <w:p w14:paraId="7BF9FD6C"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407C1BE2"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518853A7" w14:textId="34675949" w:rsidR="00EE1D89" w:rsidRPr="00D775DF" w:rsidRDefault="00EE1D89" w:rsidP="00D775DF">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5FE0901" w14:textId="77777777" w:rsidR="00EE1D89" w:rsidRPr="006B56FD" w:rsidRDefault="00EE1D89"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DAC5550" w14:textId="77777777" w:rsidR="00EE1D89" w:rsidRPr="006B56FD" w:rsidRDefault="00EE1D89"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751B1E8" w14:textId="77777777" w:rsidR="00EE1D89" w:rsidRPr="006B56FD"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422F4F0" w14:textId="77777777" w:rsidR="00EE1D89" w:rsidRPr="006B56FD" w:rsidRDefault="00EE1D89"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C1B64FD" w14:textId="77777777" w:rsidR="00EE1D89" w:rsidRPr="002A7B62"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1FE3AE3" w14:textId="77777777" w:rsidR="00EE1D89" w:rsidRPr="006B56FD" w:rsidRDefault="00EE1D89" w:rsidP="001205A3">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6D1DF16B" w14:textId="77777777" w:rsidR="00EE1D89" w:rsidRDefault="00EE1D89" w:rsidP="00EE1D89">
      <w:pPr>
        <w:rPr>
          <w:rFonts w:asciiTheme="minorHAnsi" w:hAnsiTheme="minorHAnsi" w:cstheme="minorHAnsi"/>
          <w:sz w:val="20"/>
        </w:rPr>
      </w:pPr>
    </w:p>
    <w:p w14:paraId="30C38152" w14:textId="77777777" w:rsidR="00EE1D89" w:rsidRDefault="00EE1D89" w:rsidP="00EE1D89">
      <w:pPr>
        <w:rPr>
          <w:rFonts w:asciiTheme="minorHAnsi" w:hAnsiTheme="minorHAnsi" w:cstheme="minorHAnsi"/>
          <w:sz w:val="20"/>
        </w:rPr>
      </w:pPr>
    </w:p>
    <w:p w14:paraId="5744EC8C" w14:textId="77777777" w:rsidR="00EE1D89" w:rsidRPr="004B4556" w:rsidRDefault="00EE1D89" w:rsidP="00EE1D89">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0A3394D3" w14:textId="77777777" w:rsidR="00EE1D89" w:rsidRDefault="00EE1D89" w:rsidP="00EE1D89">
      <w:pPr>
        <w:rPr>
          <w:rFonts w:asciiTheme="minorHAnsi" w:hAnsiTheme="minorHAnsi" w:cstheme="minorHAnsi"/>
          <w:sz w:val="20"/>
        </w:rPr>
      </w:pPr>
    </w:p>
    <w:p w14:paraId="77E10D95" w14:textId="77777777" w:rsidR="00EE1D89" w:rsidRPr="004B4556" w:rsidRDefault="00EE1D89" w:rsidP="00EE1D89">
      <w:pPr>
        <w:rPr>
          <w:rFonts w:asciiTheme="minorHAnsi" w:hAnsiTheme="minorHAnsi" w:cstheme="minorHAnsi"/>
          <w:sz w:val="20"/>
        </w:rPr>
      </w:pPr>
    </w:p>
    <w:p w14:paraId="0FD31068" w14:textId="2DEDFA79" w:rsidR="00EE1D89" w:rsidRDefault="00EE1D89" w:rsidP="00EE1D89">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1855FD">
        <w:rPr>
          <w:rFonts w:asciiTheme="minorHAnsi" w:hAnsiTheme="minorHAnsi" w:cstheme="minorHAnsi"/>
          <w:sz w:val="20"/>
          <w:szCs w:val="22"/>
        </w:rPr>
        <w:t>POST/DYS/OW/GZ/0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361712" w:rsidRPr="003E2435">
        <w:rPr>
          <w:rFonts w:asciiTheme="minorHAnsi" w:hAnsiTheme="minorHAnsi" w:cstheme="minorHAnsi"/>
          <w:noProof/>
          <w:sz w:val="20"/>
          <w:szCs w:val="22"/>
        </w:rPr>
        <w:t>583</w:t>
      </w:r>
      <w:r w:rsidRPr="009E24C1">
        <w:rPr>
          <w:rFonts w:asciiTheme="minorHAnsi" w:hAnsiTheme="minorHAnsi" w:cstheme="minorHAnsi"/>
          <w:sz w:val="20"/>
          <w:szCs w:val="22"/>
        </w:rPr>
        <w:fldChar w:fldCharType="end"/>
      </w:r>
      <w:r w:rsidR="00B22719">
        <w:rPr>
          <w:rFonts w:asciiTheme="minorHAnsi" w:hAnsiTheme="minorHAnsi" w:cstheme="minorHAnsi"/>
          <w:sz w:val="20"/>
          <w:szCs w:val="22"/>
        </w:rPr>
        <w:t>/</w:t>
      </w:r>
      <w:r w:rsidR="00383A9D">
        <w:rPr>
          <w:rFonts w:asciiTheme="minorHAnsi" w:hAnsiTheme="minorHAnsi" w:cstheme="minorHAnsi"/>
          <w:sz w:val="20"/>
          <w:szCs w:val="22"/>
        </w:rPr>
        <w:t>2025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361712" w:rsidRPr="003E2435">
        <w:rPr>
          <w:rFonts w:asciiTheme="minorHAnsi" w:hAnsiTheme="minorHAnsi" w:cstheme="minorHAnsi"/>
          <w:noProof/>
          <w:sz w:val="20"/>
          <w:lang w:eastAsia="pl-PL"/>
        </w:rPr>
        <w:t>Sukcesywne wykonywanie robót budowlanych polegających na wymianie wyeksploatowanych elementów sieci elektroenergetycznej SN i nN na terenie PGE Dystrybucja S.A. Oddział Warszawa RE Konstancin-Jeziorna</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07FEBE94" w14:textId="77777777" w:rsidR="00EE1D89" w:rsidRPr="009E24C1" w:rsidRDefault="00EE1D89" w:rsidP="00EE1D89">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EE1D89" w:rsidRPr="004B4556" w14:paraId="2CC35243" w14:textId="77777777" w:rsidTr="001205A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2E1E238"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B06FDC" w14:textId="77777777" w:rsidR="00EE1D89" w:rsidRPr="004B4556" w:rsidRDefault="00EE1D89" w:rsidP="001205A3">
            <w:pPr>
              <w:jc w:val="center"/>
              <w:rPr>
                <w:rFonts w:asciiTheme="minorHAnsi" w:hAnsiTheme="minorHAnsi" w:cstheme="minorHAnsi"/>
                <w:b/>
                <w:sz w:val="20"/>
              </w:rPr>
            </w:pPr>
          </w:p>
          <w:p w14:paraId="11C02BE2" w14:textId="77777777" w:rsidR="00EE1D89" w:rsidRPr="004B4556" w:rsidRDefault="00EE1D89" w:rsidP="001205A3">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1460323B" w14:textId="77777777" w:rsidR="00EE1D89" w:rsidRPr="004B4556" w:rsidRDefault="00EE1D89" w:rsidP="001205A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973AC98" w14:textId="77777777" w:rsidR="00EE1D89" w:rsidRPr="004B4556" w:rsidRDefault="00EE1D89" w:rsidP="001205A3">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5B10EAB" w14:textId="77777777" w:rsidR="00EE1D89" w:rsidRPr="004B4556" w:rsidRDefault="00EE1D89" w:rsidP="001205A3">
            <w:pPr>
              <w:jc w:val="center"/>
              <w:rPr>
                <w:rFonts w:asciiTheme="minorHAnsi" w:hAnsiTheme="minorHAnsi" w:cstheme="minorHAnsi"/>
                <w:b/>
                <w:sz w:val="20"/>
              </w:rPr>
            </w:pPr>
          </w:p>
          <w:p w14:paraId="248CB2F4"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4BA05CB"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2F7D1DB4" w14:textId="77777777" w:rsidR="00EE1D89" w:rsidRPr="004B4556" w:rsidRDefault="00EE1D89" w:rsidP="001205A3">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DE95DE0" w14:textId="77777777" w:rsidR="00EE1D89" w:rsidRPr="004B4556" w:rsidRDefault="00EE1D89" w:rsidP="001205A3">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EE1D89" w:rsidRPr="004B4556" w14:paraId="3C5A55DC" w14:textId="77777777" w:rsidTr="00267675">
        <w:trPr>
          <w:trHeight w:val="504"/>
          <w:tblHeader/>
        </w:trPr>
        <w:tc>
          <w:tcPr>
            <w:tcW w:w="568" w:type="dxa"/>
            <w:vMerge/>
            <w:tcBorders>
              <w:left w:val="single" w:sz="4" w:space="0" w:color="auto"/>
            </w:tcBorders>
            <w:vAlign w:val="center"/>
          </w:tcPr>
          <w:p w14:paraId="5C379FCB" w14:textId="77777777" w:rsidR="00EE1D89" w:rsidRPr="004B4556" w:rsidRDefault="00EE1D89" w:rsidP="001205A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5CFA0536" w14:textId="77777777" w:rsidR="00EE1D89" w:rsidRPr="004B4556" w:rsidRDefault="00EE1D89" w:rsidP="001205A3">
            <w:pPr>
              <w:jc w:val="center"/>
              <w:rPr>
                <w:rFonts w:asciiTheme="minorHAnsi" w:hAnsiTheme="minorHAnsi" w:cstheme="minorHAnsi"/>
                <w:i/>
                <w:sz w:val="20"/>
              </w:rPr>
            </w:pPr>
          </w:p>
        </w:tc>
        <w:tc>
          <w:tcPr>
            <w:tcW w:w="1560" w:type="dxa"/>
            <w:vMerge/>
            <w:vAlign w:val="center"/>
          </w:tcPr>
          <w:p w14:paraId="7EA6D9FB" w14:textId="77777777" w:rsidR="00EE1D89" w:rsidRPr="004B4556" w:rsidRDefault="00EE1D89" w:rsidP="001205A3">
            <w:pPr>
              <w:jc w:val="center"/>
              <w:rPr>
                <w:rFonts w:asciiTheme="minorHAnsi" w:hAnsiTheme="minorHAnsi" w:cstheme="minorHAnsi"/>
                <w:i/>
                <w:sz w:val="20"/>
              </w:rPr>
            </w:pPr>
          </w:p>
        </w:tc>
        <w:tc>
          <w:tcPr>
            <w:tcW w:w="1560" w:type="dxa"/>
            <w:vMerge/>
          </w:tcPr>
          <w:p w14:paraId="62056B91" w14:textId="77777777" w:rsidR="00EE1D89" w:rsidRPr="004B4556" w:rsidRDefault="00EE1D89" w:rsidP="001205A3">
            <w:pPr>
              <w:jc w:val="center"/>
              <w:rPr>
                <w:rFonts w:asciiTheme="minorHAnsi" w:hAnsiTheme="minorHAnsi" w:cstheme="minorHAnsi"/>
                <w:i/>
                <w:sz w:val="20"/>
              </w:rPr>
            </w:pPr>
          </w:p>
        </w:tc>
        <w:tc>
          <w:tcPr>
            <w:tcW w:w="1417" w:type="dxa"/>
            <w:tcBorders>
              <w:top w:val="nil"/>
              <w:bottom w:val="single" w:sz="6" w:space="0" w:color="auto"/>
            </w:tcBorders>
            <w:shd w:val="clear" w:color="auto" w:fill="EAF1DD" w:themeFill="accent3" w:themeFillTint="33"/>
            <w:vAlign w:val="center"/>
          </w:tcPr>
          <w:p w14:paraId="04FC7D69"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6563CF8D"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EAF1DD" w:themeFill="accent3" w:themeFillTint="33"/>
            <w:vAlign w:val="center"/>
          </w:tcPr>
          <w:p w14:paraId="411E4D15"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427FF7F2"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257C62C" w14:textId="77777777" w:rsidR="00EE1D89" w:rsidRPr="004B4556" w:rsidRDefault="00EE1D89" w:rsidP="001205A3">
            <w:pPr>
              <w:jc w:val="center"/>
              <w:rPr>
                <w:rFonts w:asciiTheme="minorHAnsi" w:hAnsiTheme="minorHAnsi" w:cstheme="minorHAnsi"/>
                <w:i/>
                <w:sz w:val="20"/>
              </w:rPr>
            </w:pPr>
          </w:p>
        </w:tc>
      </w:tr>
      <w:tr w:rsidR="00EE1D89" w:rsidRPr="004B4556" w14:paraId="471916E7" w14:textId="77777777" w:rsidTr="00EE1D89">
        <w:trPr>
          <w:trHeight w:val="843"/>
        </w:trPr>
        <w:tc>
          <w:tcPr>
            <w:tcW w:w="568" w:type="dxa"/>
            <w:vAlign w:val="center"/>
          </w:tcPr>
          <w:p w14:paraId="709CA486"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4608D15"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471147C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7CFA8AE1"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32AEDCCA"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958FF61"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64A2FCF" w14:textId="1D99AD54" w:rsidR="00EE1D89" w:rsidRPr="004B4556" w:rsidRDefault="00EE1D89" w:rsidP="00EE1D89">
            <w:pPr>
              <w:spacing w:before="120"/>
              <w:rPr>
                <w:rFonts w:asciiTheme="minorHAnsi" w:hAnsiTheme="minorHAnsi" w:cstheme="minorHAnsi"/>
                <w:sz w:val="20"/>
              </w:rPr>
            </w:pPr>
          </w:p>
        </w:tc>
      </w:tr>
      <w:tr w:rsidR="00EE1D89" w:rsidRPr="004B4556" w14:paraId="251A9743" w14:textId="77777777" w:rsidTr="00EE1D89">
        <w:trPr>
          <w:trHeight w:val="843"/>
        </w:trPr>
        <w:tc>
          <w:tcPr>
            <w:tcW w:w="568" w:type="dxa"/>
            <w:vAlign w:val="center"/>
          </w:tcPr>
          <w:p w14:paraId="622E4818"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490BD07"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FB0762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0FB0BFDC"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0ABD15AB"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2F5042F"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CAE485A" w14:textId="77777777" w:rsidR="00EE1D89" w:rsidRPr="004B4556" w:rsidRDefault="00EE1D89" w:rsidP="00EE1D89">
            <w:pPr>
              <w:spacing w:before="120"/>
              <w:rPr>
                <w:rFonts w:asciiTheme="minorHAnsi" w:hAnsiTheme="minorHAnsi" w:cstheme="minorHAnsi"/>
                <w:sz w:val="20"/>
              </w:rPr>
            </w:pPr>
          </w:p>
        </w:tc>
      </w:tr>
      <w:tr w:rsidR="00EE1D89" w:rsidRPr="004B4556" w14:paraId="7B0AB535" w14:textId="77777777" w:rsidTr="00EE1D89">
        <w:trPr>
          <w:trHeight w:val="843"/>
        </w:trPr>
        <w:tc>
          <w:tcPr>
            <w:tcW w:w="568" w:type="dxa"/>
            <w:vAlign w:val="center"/>
          </w:tcPr>
          <w:p w14:paraId="1E62731D"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1E6E358"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1AC8F9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640C9D64"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tcBorders>
            <w:vAlign w:val="center"/>
          </w:tcPr>
          <w:p w14:paraId="52FEFEDC"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1B842F97"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9227C63" w14:textId="77777777" w:rsidR="00EE1D89" w:rsidRPr="004B4556" w:rsidRDefault="00EE1D89" w:rsidP="00EE1D89">
            <w:pPr>
              <w:spacing w:before="120"/>
              <w:rPr>
                <w:rFonts w:asciiTheme="minorHAnsi" w:hAnsiTheme="minorHAnsi" w:cstheme="minorHAnsi"/>
                <w:sz w:val="20"/>
              </w:rPr>
            </w:pPr>
          </w:p>
        </w:tc>
      </w:tr>
    </w:tbl>
    <w:p w14:paraId="28907BAE" w14:textId="77777777" w:rsidR="00EE1D89" w:rsidRPr="004B4556" w:rsidRDefault="00EE1D89" w:rsidP="00EE1D89">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49E57AEE" w14:textId="77777777" w:rsidR="00EE1D89" w:rsidRPr="009E24C1" w:rsidRDefault="00EE1D89" w:rsidP="00EE1D89">
      <w:pPr>
        <w:spacing w:before="120"/>
        <w:ind w:left="-284" w:right="-569"/>
        <w:outlineLvl w:val="0"/>
        <w:rPr>
          <w:rFonts w:asciiTheme="minorHAnsi" w:hAnsiTheme="minorHAnsi" w:cstheme="minorHAnsi"/>
          <w:i/>
          <w:sz w:val="16"/>
          <w:szCs w:val="16"/>
        </w:rPr>
      </w:pPr>
    </w:p>
    <w:p w14:paraId="03A9E98F" w14:textId="0BFCED64" w:rsidR="00EE1D89" w:rsidRPr="004B4556" w:rsidRDefault="00EE1D89" w:rsidP="00EE1D89">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należycie.</w:t>
      </w:r>
    </w:p>
    <w:p w14:paraId="3287F63C" w14:textId="1E7B011C" w:rsidR="00EE1D89" w:rsidRPr="004B4556" w:rsidRDefault="00EE1D89" w:rsidP="00EE1D89">
      <w:pPr>
        <w:ind w:right="-993"/>
        <w:rPr>
          <w:rFonts w:asciiTheme="minorHAnsi" w:hAnsiTheme="minorHAnsi" w:cstheme="minorHAnsi"/>
          <w:sz w:val="20"/>
        </w:rPr>
      </w:pPr>
    </w:p>
    <w:p w14:paraId="24FE1738" w14:textId="77777777" w:rsidR="00EE1D89" w:rsidRDefault="00EE1D89" w:rsidP="00EE1D89">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42CD7465" w14:textId="77777777" w:rsidR="00EE1D89" w:rsidRDefault="00EE1D89" w:rsidP="00D775DF">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F7113E" w14:textId="77777777" w:rsidR="00EE1D89" w:rsidRDefault="00EE1D89" w:rsidP="00D775DF">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475D6D76" w14:textId="77777777" w:rsidR="00EE1D89" w:rsidRPr="004B4556" w:rsidRDefault="00EE1D89" w:rsidP="00EE1D89">
      <w:pPr>
        <w:spacing w:line="240" w:lineRule="auto"/>
        <w:ind w:left="5954" w:right="68" w:hanging="556"/>
        <w:jc w:val="center"/>
        <w:rPr>
          <w:rFonts w:asciiTheme="minorHAnsi" w:hAnsiTheme="minorHAnsi" w:cstheme="minorHAnsi"/>
          <w:i/>
          <w:sz w:val="20"/>
        </w:rPr>
      </w:pPr>
    </w:p>
    <w:p w14:paraId="36609B77" w14:textId="3C75D306" w:rsidR="001205A3" w:rsidRDefault="001205A3">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2AA9A4D" w14:textId="77777777" w:rsidR="001205A3" w:rsidRDefault="001205A3" w:rsidP="00EE1D89">
      <w:pPr>
        <w:ind w:right="68"/>
        <w:rPr>
          <w:rFonts w:asciiTheme="minorHAnsi" w:hAnsiTheme="minorHAnsi" w:cstheme="minorHAnsi"/>
          <w:i/>
          <w:sz w:val="16"/>
          <w:szCs w:val="16"/>
        </w:rPr>
        <w:sectPr w:rsidR="001205A3" w:rsidSect="00267675">
          <w:headerReference w:type="even" r:id="rId21"/>
          <w:headerReference w:type="default" r:id="rId22"/>
          <w:footerReference w:type="even" r:id="rId23"/>
          <w:footerReference w:type="default" r:id="rId24"/>
          <w:headerReference w:type="first" r:id="rId25"/>
          <w:footerReference w:type="first" r:id="rId26"/>
          <w:pgSz w:w="11906" w:h="16838"/>
          <w:pgMar w:top="1524" w:right="1416" w:bottom="964" w:left="1531" w:header="142" w:footer="510" w:gutter="0"/>
          <w:pgNumType w:start="1"/>
          <w:cols w:space="708"/>
          <w:docGrid w:linePitch="360"/>
        </w:sectPr>
      </w:pPr>
    </w:p>
    <w:p w14:paraId="493E8A73" w14:textId="4C87804D" w:rsidR="001205A3" w:rsidRPr="00156D62" w:rsidRDefault="001205A3" w:rsidP="00D10121">
      <w:pPr>
        <w:pStyle w:val="Nagwek1"/>
        <w:shd w:val="clear" w:color="auto" w:fill="C6D9F1" w:themeFill="text2" w:themeFillTint="33"/>
        <w:spacing w:before="0" w:after="200"/>
        <w:jc w:val="left"/>
        <w:rPr>
          <w:rFonts w:cstheme="minorHAnsi"/>
          <w:color w:val="000000" w:themeColor="text1"/>
          <w:sz w:val="20"/>
          <w:szCs w:val="20"/>
        </w:rPr>
      </w:pPr>
      <w:bookmarkStart w:id="7" w:name="_Toc516738908"/>
      <w:bookmarkStart w:id="8" w:name="_Toc18928752"/>
      <w:bookmarkStart w:id="9" w:name="_Toc210196703"/>
      <w:bookmarkStart w:id="10" w:name="_Toc210197069"/>
      <w:r w:rsidRPr="00156D62">
        <w:rPr>
          <w:rFonts w:cstheme="minorHAnsi"/>
          <w:color w:val="000000" w:themeColor="text1"/>
          <w:sz w:val="20"/>
          <w:szCs w:val="20"/>
        </w:rPr>
        <w:t xml:space="preserve">ZAŁĄCZNIK NR </w:t>
      </w:r>
      <w:r>
        <w:rPr>
          <w:rFonts w:cstheme="minorHAnsi"/>
          <w:color w:val="000000" w:themeColor="text1"/>
          <w:sz w:val="20"/>
          <w:szCs w:val="20"/>
        </w:rPr>
        <w:t>8</w:t>
      </w:r>
      <w:r w:rsidR="00914766">
        <w:rPr>
          <w:rFonts w:cstheme="minorHAnsi"/>
          <w:color w:val="000000" w:themeColor="text1"/>
          <w:sz w:val="20"/>
          <w:szCs w:val="20"/>
        </w:rPr>
        <w:t xml:space="preserve"> </w:t>
      </w:r>
      <w:r w:rsidRPr="00156D62">
        <w:rPr>
          <w:rFonts w:cstheme="minorHAnsi"/>
          <w:color w:val="000000" w:themeColor="text1"/>
          <w:sz w:val="20"/>
          <w:szCs w:val="20"/>
        </w:rPr>
        <w:t xml:space="preserve">DO SWZ – </w:t>
      </w:r>
      <w:bookmarkEnd w:id="7"/>
      <w:bookmarkEnd w:id="8"/>
      <w:r w:rsidR="00D10121">
        <w:rPr>
          <w:rFonts w:cstheme="minorHAnsi"/>
          <w:color w:val="000000" w:themeColor="text1"/>
          <w:sz w:val="20"/>
          <w:szCs w:val="20"/>
        </w:rPr>
        <w:t>WYKAZ OSÓB</w:t>
      </w:r>
      <w:bookmarkEnd w:id="9"/>
      <w:bookmarkEnd w:id="10"/>
    </w:p>
    <w:p w14:paraId="7F52483F" w14:textId="77777777" w:rsidR="001205A3" w:rsidRDefault="001205A3" w:rsidP="001205A3">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1205A3" w:rsidRPr="006B56FD" w14:paraId="715F6784" w14:textId="77777777" w:rsidTr="001205A3">
        <w:trPr>
          <w:trHeight w:val="1820"/>
        </w:trPr>
        <w:tc>
          <w:tcPr>
            <w:tcW w:w="3965" w:type="dxa"/>
            <w:tcBorders>
              <w:right w:val="single" w:sz="4" w:space="0" w:color="auto"/>
            </w:tcBorders>
          </w:tcPr>
          <w:p w14:paraId="12AA9D5D" w14:textId="77777777" w:rsidR="001205A3" w:rsidRPr="006B56FD" w:rsidRDefault="001205A3"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663B1A8" w14:textId="77777777" w:rsidR="001205A3" w:rsidRPr="006B56FD" w:rsidRDefault="001205A3" w:rsidP="001205A3">
            <w:pPr>
              <w:ind w:right="28"/>
              <w:jc w:val="left"/>
              <w:rPr>
                <w:rFonts w:asciiTheme="minorHAnsi" w:hAnsiTheme="minorHAnsi" w:cstheme="minorHAnsi"/>
                <w:sz w:val="20"/>
              </w:rPr>
            </w:pPr>
          </w:p>
          <w:p w14:paraId="29A34EB4"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90F0C9B"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51637F82" w14:textId="77777777" w:rsidR="001205A3" w:rsidRPr="006B56FD" w:rsidRDefault="001205A3"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711F78F6" w14:textId="77777777" w:rsidR="001205A3" w:rsidRPr="006B56FD" w:rsidRDefault="001205A3"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F70744B" w14:textId="77777777" w:rsidR="001205A3" w:rsidRPr="006B56FD" w:rsidRDefault="001205A3"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82A560E" w14:textId="77777777" w:rsidR="001205A3" w:rsidRPr="006B56FD" w:rsidRDefault="001205A3"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345E1C" w14:textId="77777777" w:rsidR="001205A3" w:rsidRPr="006B56FD"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30B17EF" w14:textId="77777777" w:rsidR="001205A3" w:rsidRPr="006B56FD" w:rsidRDefault="001205A3"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BA21BC5" w14:textId="77777777" w:rsidR="001205A3" w:rsidRPr="002A7B62"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6510166D" w14:textId="77777777" w:rsidR="001205A3" w:rsidRPr="002A7B62" w:rsidRDefault="001205A3" w:rsidP="001205A3">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53946D7" w14:textId="77777777" w:rsidR="001205A3" w:rsidRPr="006B56FD" w:rsidRDefault="001205A3" w:rsidP="001205A3">
            <w:pPr>
              <w:spacing w:line="360" w:lineRule="auto"/>
              <w:rPr>
                <w:rFonts w:asciiTheme="minorHAnsi" w:eastAsiaTheme="majorEastAsia" w:hAnsiTheme="minorHAnsi" w:cstheme="minorHAnsi"/>
                <w:i/>
                <w:iCs/>
                <w:sz w:val="20"/>
              </w:rPr>
            </w:pPr>
          </w:p>
        </w:tc>
      </w:tr>
    </w:tbl>
    <w:p w14:paraId="1D28D387" w14:textId="6970CFAA" w:rsidR="001205A3" w:rsidRPr="00B9529B" w:rsidRDefault="001205A3" w:rsidP="00B9529B">
      <w:pPr>
        <w:spacing w:before="120" w:line="276" w:lineRule="auto"/>
        <w:jc w:val="left"/>
        <w:outlineLvl w:val="0"/>
        <w:rPr>
          <w:rFonts w:asciiTheme="minorHAnsi" w:hAnsiTheme="minorHAnsi" w:cstheme="minorHAnsi"/>
          <w:b/>
          <w:sz w:val="20"/>
        </w:rPr>
      </w:pPr>
    </w:p>
    <w:p w14:paraId="4247A94D" w14:textId="77777777" w:rsidR="001205A3" w:rsidRDefault="001205A3" w:rsidP="001205A3">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9445670" w14:textId="645F0368" w:rsidR="001205A3" w:rsidRPr="009E24C1" w:rsidRDefault="001205A3" w:rsidP="00B9529B">
      <w:pPr>
        <w:spacing w:before="120" w:line="276" w:lineRule="auto"/>
        <w:jc w:val="left"/>
        <w:outlineLvl w:val="0"/>
        <w:rPr>
          <w:rFonts w:asciiTheme="minorHAnsi" w:hAnsiTheme="minorHAnsi" w:cstheme="minorHAnsi"/>
          <w:b/>
          <w:sz w:val="14"/>
          <w:szCs w:val="14"/>
        </w:rPr>
      </w:pPr>
    </w:p>
    <w:p w14:paraId="4AEBFCB2" w14:textId="3B89AB04" w:rsidR="001205A3" w:rsidRDefault="001205A3" w:rsidP="00D10121">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1855FD">
        <w:rPr>
          <w:rFonts w:asciiTheme="minorHAnsi" w:hAnsiTheme="minorHAnsi" w:cstheme="minorHAnsi"/>
          <w:sz w:val="20"/>
          <w:szCs w:val="22"/>
        </w:rPr>
        <w:t>POST/DYS/OW/GZ/</w:t>
      </w:r>
      <w:r w:rsidR="00361712">
        <w:rPr>
          <w:rFonts w:asciiTheme="minorHAnsi" w:hAnsiTheme="minorHAnsi" w:cstheme="minorHAnsi"/>
          <w:sz w:val="20"/>
          <w:szCs w:val="22"/>
        </w:rPr>
        <w:t>0</w:t>
      </w:r>
      <w:r w:rsidR="001855FD">
        <w:rPr>
          <w:rFonts w:asciiTheme="minorHAnsi" w:hAnsiTheme="minorHAnsi" w:cstheme="minorHAnsi"/>
          <w:sz w:val="20"/>
          <w:szCs w:val="22"/>
        </w:rPr>
        <w:t>0</w:t>
      </w:r>
      <w:r w:rsidR="00D10121" w:rsidRPr="00F66BFB">
        <w:rPr>
          <w:rFonts w:asciiTheme="minorHAnsi" w:hAnsiTheme="minorHAnsi" w:cstheme="minorHAnsi"/>
          <w:sz w:val="20"/>
          <w:szCs w:val="22"/>
        </w:rPr>
        <w:fldChar w:fldCharType="begin"/>
      </w:r>
      <w:r w:rsidR="00D10121" w:rsidRPr="00F66BFB">
        <w:rPr>
          <w:rFonts w:asciiTheme="minorHAnsi" w:hAnsiTheme="minorHAnsi" w:cstheme="minorHAnsi"/>
          <w:sz w:val="20"/>
          <w:szCs w:val="22"/>
        </w:rPr>
        <w:instrText xml:space="preserve"> MERGEFIELD "nr_postepowania" </w:instrText>
      </w:r>
      <w:r w:rsidR="00D10121" w:rsidRPr="00F66BFB">
        <w:rPr>
          <w:rFonts w:asciiTheme="minorHAnsi" w:hAnsiTheme="minorHAnsi" w:cstheme="minorHAnsi"/>
          <w:sz w:val="20"/>
          <w:szCs w:val="22"/>
        </w:rPr>
        <w:fldChar w:fldCharType="separate"/>
      </w:r>
      <w:r w:rsidR="00361712" w:rsidRPr="003E2435">
        <w:rPr>
          <w:rFonts w:asciiTheme="minorHAnsi" w:hAnsiTheme="minorHAnsi" w:cstheme="minorHAnsi"/>
          <w:noProof/>
          <w:sz w:val="20"/>
          <w:szCs w:val="22"/>
        </w:rPr>
        <w:t>583</w:t>
      </w:r>
      <w:r w:rsidR="00D10121" w:rsidRPr="00F66BFB">
        <w:rPr>
          <w:rFonts w:asciiTheme="minorHAnsi" w:hAnsiTheme="minorHAnsi" w:cstheme="minorHAnsi"/>
          <w:sz w:val="20"/>
          <w:szCs w:val="22"/>
        </w:rPr>
        <w:fldChar w:fldCharType="end"/>
      </w:r>
      <w:r w:rsidR="00B22719">
        <w:rPr>
          <w:rFonts w:asciiTheme="minorHAnsi" w:hAnsiTheme="minorHAnsi" w:cstheme="minorHAnsi"/>
          <w:sz w:val="20"/>
          <w:szCs w:val="22"/>
        </w:rPr>
        <w:t>/</w:t>
      </w:r>
      <w:r w:rsidR="00383A9D">
        <w:rPr>
          <w:rFonts w:asciiTheme="minorHAnsi" w:hAnsiTheme="minorHAnsi" w:cstheme="minorHAnsi"/>
          <w:sz w:val="20"/>
          <w:szCs w:val="22"/>
        </w:rPr>
        <w:t>202</w:t>
      </w:r>
      <w:r w:rsidR="00361712">
        <w:rPr>
          <w:rFonts w:asciiTheme="minorHAnsi" w:hAnsiTheme="minorHAnsi" w:cstheme="minorHAnsi"/>
          <w:sz w:val="20"/>
          <w:szCs w:val="22"/>
        </w:rPr>
        <w:t>6</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00D10121">
        <w:rPr>
          <w:rFonts w:asciiTheme="minorHAnsi" w:hAnsiTheme="minorHAnsi" w:cstheme="minorHAnsi"/>
          <w:sz w:val="20"/>
          <w:lang w:eastAsia="pl-PL"/>
        </w:rPr>
        <w:t>: „</w:t>
      </w:r>
      <w:r w:rsidR="00D10121">
        <w:rPr>
          <w:rFonts w:asciiTheme="minorHAnsi" w:hAnsiTheme="minorHAnsi" w:cstheme="minorHAnsi"/>
          <w:sz w:val="20"/>
          <w:lang w:eastAsia="pl-PL"/>
        </w:rPr>
        <w:fldChar w:fldCharType="begin"/>
      </w:r>
      <w:r w:rsidR="00D10121">
        <w:rPr>
          <w:rFonts w:asciiTheme="minorHAnsi" w:hAnsiTheme="minorHAnsi" w:cstheme="minorHAnsi"/>
          <w:sz w:val="20"/>
          <w:lang w:eastAsia="pl-PL"/>
        </w:rPr>
        <w:instrText xml:space="preserve"> MERGEFIELD "nazwa_post" </w:instrText>
      </w:r>
      <w:r w:rsidR="00D10121">
        <w:rPr>
          <w:rFonts w:asciiTheme="minorHAnsi" w:hAnsiTheme="minorHAnsi" w:cstheme="minorHAnsi"/>
          <w:sz w:val="20"/>
          <w:lang w:eastAsia="pl-PL"/>
        </w:rPr>
        <w:fldChar w:fldCharType="separate"/>
      </w:r>
      <w:r w:rsidR="00361712" w:rsidRPr="003E2435">
        <w:rPr>
          <w:rFonts w:asciiTheme="minorHAnsi" w:hAnsiTheme="minorHAnsi" w:cstheme="minorHAnsi"/>
          <w:noProof/>
          <w:sz w:val="20"/>
          <w:lang w:eastAsia="pl-PL"/>
        </w:rPr>
        <w:t>Sukcesywne wykonywanie robót budowlanych polegających na wymianie wyeksploatowanych elementów sieci elektroenergetycznej SN i nN na terenie PGE Dystrybucja S.A. Oddział Warszawa RE Konstancin-Jeziorna</w:t>
      </w:r>
      <w:r w:rsidR="00D10121">
        <w:rPr>
          <w:rFonts w:asciiTheme="minorHAnsi" w:hAnsiTheme="minorHAnsi" w:cstheme="minorHAnsi"/>
          <w:sz w:val="20"/>
          <w:lang w:eastAsia="pl-PL"/>
        </w:rPr>
        <w:fldChar w:fldCharType="end"/>
      </w:r>
      <w:r w:rsidR="00D10121">
        <w:rPr>
          <w:rFonts w:asciiTheme="minorHAnsi" w:hAnsiTheme="minorHAnsi" w:cstheme="minorHAnsi"/>
          <w:sz w:val="20"/>
          <w:lang w:eastAsia="pl-PL"/>
        </w:rPr>
        <w:t>”</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sidR="00D10121">
        <w:rPr>
          <w:rFonts w:asciiTheme="minorHAnsi" w:hAnsiTheme="minorHAnsi" w:cstheme="minorHAnsi"/>
          <w:sz w:val="20"/>
          <w:lang w:eastAsia="pl-PL"/>
        </w:rPr>
        <w:t xml:space="preserve"> do wykonana przedmiotu Zakupu:</w:t>
      </w:r>
    </w:p>
    <w:p w14:paraId="46E439E8" w14:textId="77777777" w:rsidR="001205A3" w:rsidRPr="009E24C1" w:rsidRDefault="001205A3" w:rsidP="001205A3">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1205A3" w:rsidRPr="00351226" w14:paraId="28218442" w14:textId="77777777" w:rsidTr="001205A3">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8E4FE6"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A9C037F"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0E3EE9EB" w14:textId="77777777" w:rsidR="001205A3" w:rsidRPr="00351226" w:rsidRDefault="001205A3" w:rsidP="001205A3">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1EA09A7D"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12537725"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70E6FBB"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6FE10FA1"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1205A3" w:rsidRPr="00351226" w14:paraId="7D5A362A" w14:textId="77777777" w:rsidTr="001205A3">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8DB99B1" w14:textId="77777777" w:rsidR="001205A3" w:rsidRPr="00351226" w:rsidRDefault="001205A3" w:rsidP="001205A3">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BA3DA3E" w14:textId="77777777" w:rsidR="001205A3" w:rsidRPr="00351226" w:rsidRDefault="001205A3" w:rsidP="001205A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F8462E" w14:textId="77777777" w:rsidR="001205A3" w:rsidRPr="00351226" w:rsidRDefault="001205A3" w:rsidP="001205A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7AA91B6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448CAC8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3C2E7B1" w14:textId="77777777" w:rsidR="001205A3" w:rsidRPr="00351226" w:rsidRDefault="001205A3" w:rsidP="001205A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3F63CB" w14:textId="77777777" w:rsidR="001205A3" w:rsidRPr="00351226" w:rsidRDefault="001205A3" w:rsidP="001205A3">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5E42B33"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1205A3" w:rsidRPr="00351226" w14:paraId="445989DC" w14:textId="77777777" w:rsidTr="001205A3">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8DCE604" w14:textId="77777777" w:rsidR="001205A3" w:rsidRPr="00351226" w:rsidRDefault="001205A3" w:rsidP="001205A3">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D70EB91" w14:textId="77777777" w:rsidR="001205A3" w:rsidRPr="00351226" w:rsidRDefault="001205A3" w:rsidP="001205A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09D16D" w14:textId="77777777" w:rsidR="001205A3" w:rsidRPr="00351226" w:rsidRDefault="001205A3" w:rsidP="001205A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3B3FB77" w14:textId="77777777" w:rsidR="001205A3" w:rsidRPr="00351226" w:rsidRDefault="001205A3" w:rsidP="001205A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AC2FF44" w14:textId="77777777" w:rsidR="001205A3" w:rsidRPr="00351226" w:rsidRDefault="001205A3" w:rsidP="001205A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5C790EB" w14:textId="77777777" w:rsidR="001205A3" w:rsidRPr="00351226" w:rsidRDefault="001205A3" w:rsidP="001205A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40F7093"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F5E6BC7"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1205A3" w:rsidRPr="00351226" w14:paraId="0BFAAEE0"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D942FD2"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FB462F"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AC04A1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DE67BF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2D998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666B23E"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D0E032"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435B8AE"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1CBAEE4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B137BAD"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57C6D72"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7F80D6"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7E6418"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2D291BC"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2DA8CD"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1693D"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1EF571"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4705EDF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54A6B6"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C8C6A70"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DC07C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122526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CBF0FDA"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8D01C5F"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DD6437"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5A8DFC"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D10121" w:rsidRPr="00351226" w14:paraId="7FEA0F1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E86E9D6"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C58B43"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D7C5EF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754B49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7A2381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54F9024"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59AC97"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33EEBD4"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0FC9C15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ED38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B4CD5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B353A8B"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413E772"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AA2F17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16D946"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9A00E3"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220CF9F"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5470B30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DBF3B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A20A77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C4613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5D303B3"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B41E01E"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3F9C90"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8662CF6"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2D79B60"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2D33EB4B"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82F366B"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6477A58"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F2D59CA"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9DA495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63D4A5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5A492C"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B5D4BB"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CAEE92C"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37E2BAD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91CD973"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2CEF9E6"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955E6C3"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F82AA7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2D393F1"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DF5B2B"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8B95990"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9ADB418" w14:textId="77777777" w:rsidR="00D10121" w:rsidRPr="00351226" w:rsidRDefault="00D10121" w:rsidP="001205A3">
            <w:pPr>
              <w:spacing w:line="240" w:lineRule="auto"/>
              <w:jc w:val="center"/>
              <w:rPr>
                <w:rFonts w:ascii="Calibri Light" w:eastAsia="Calibri" w:hAnsi="Calibri Light"/>
                <w:bCs/>
                <w:i/>
                <w:sz w:val="20"/>
                <w:lang w:eastAsia="ar-SA"/>
              </w:rPr>
            </w:pPr>
          </w:p>
        </w:tc>
      </w:tr>
    </w:tbl>
    <w:p w14:paraId="4987DCE6" w14:textId="77777777" w:rsidR="001205A3" w:rsidRPr="00351226" w:rsidRDefault="001205A3" w:rsidP="001205A3">
      <w:pPr>
        <w:spacing w:before="120" w:line="240" w:lineRule="auto"/>
        <w:ind w:right="-569"/>
        <w:outlineLvl w:val="0"/>
        <w:rPr>
          <w:rFonts w:asciiTheme="minorHAnsi" w:hAnsiTheme="minorHAnsi" w:cstheme="minorHAnsi"/>
          <w:i/>
          <w:sz w:val="16"/>
          <w:szCs w:val="18"/>
        </w:rPr>
      </w:pPr>
      <w:bookmarkStart w:id="11" w:name="_Toc18342848"/>
      <w:bookmarkStart w:id="12" w:name="_Toc54073231"/>
      <w:bookmarkStart w:id="13" w:name="_Toc57057714"/>
      <w:bookmarkStart w:id="14" w:name="_Toc57122890"/>
      <w:bookmarkStart w:id="15" w:name="_Toc57637479"/>
      <w:r w:rsidRPr="00351226">
        <w:rPr>
          <w:rFonts w:asciiTheme="minorHAnsi" w:hAnsiTheme="minorHAnsi" w:cstheme="minorHAnsi"/>
          <w:i/>
          <w:sz w:val="16"/>
          <w:szCs w:val="18"/>
        </w:rPr>
        <w:t>UWAGA: Należy dostosować ilość wierszy do ilości wymaganych osób</w:t>
      </w:r>
      <w:bookmarkEnd w:id="11"/>
      <w:bookmarkEnd w:id="12"/>
      <w:bookmarkEnd w:id="13"/>
      <w:bookmarkEnd w:id="14"/>
      <w:bookmarkEnd w:id="15"/>
    </w:p>
    <w:p w14:paraId="7C324329" w14:textId="77777777" w:rsidR="001205A3" w:rsidRPr="00351226" w:rsidRDefault="001205A3" w:rsidP="009572C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F477368" w14:textId="77777777" w:rsidR="001205A3" w:rsidRPr="00D10121" w:rsidRDefault="001205A3" w:rsidP="001205A3">
      <w:pPr>
        <w:autoSpaceDE w:val="0"/>
        <w:autoSpaceDN w:val="0"/>
        <w:spacing w:line="240" w:lineRule="auto"/>
        <w:rPr>
          <w:rFonts w:asciiTheme="minorHAnsi" w:eastAsia="Calibri" w:hAnsiTheme="minorHAnsi" w:cstheme="minorHAnsi"/>
          <w:sz w:val="14"/>
          <w:szCs w:val="14"/>
          <w:lang w:eastAsia="pl-PL"/>
        </w:rPr>
      </w:pPr>
    </w:p>
    <w:p w14:paraId="63232BD4" w14:textId="77777777" w:rsidR="001205A3" w:rsidRPr="00351226" w:rsidRDefault="001205A3" w:rsidP="001205A3">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5755560E"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7FD34274"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A96781" w14:textId="77777777" w:rsidR="001205A3" w:rsidRPr="009572CA" w:rsidRDefault="001205A3" w:rsidP="001205A3">
      <w:pPr>
        <w:tabs>
          <w:tab w:val="left" w:pos="-1440"/>
          <w:tab w:val="left" w:pos="-720"/>
        </w:tabs>
        <w:suppressAutoHyphens/>
        <w:spacing w:line="300" w:lineRule="auto"/>
        <w:rPr>
          <w:rFonts w:ascii="Calibri" w:hAnsi="Calibri" w:cs="Arial"/>
          <w:spacing w:val="-3"/>
          <w:sz w:val="14"/>
          <w:szCs w:val="14"/>
        </w:rPr>
      </w:pPr>
    </w:p>
    <w:p w14:paraId="0BF4BA60" w14:textId="77777777" w:rsidR="001205A3" w:rsidRDefault="001205A3" w:rsidP="00D775DF">
      <w:pPr>
        <w:spacing w:after="80" w:line="240" w:lineRule="auto"/>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469EA7AD" w14:textId="77777777" w:rsidR="001205A3" w:rsidRDefault="001205A3" w:rsidP="00D775DF">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7F9EA42" w14:textId="77777777" w:rsidR="00034C7C" w:rsidRDefault="001205A3" w:rsidP="00D775DF">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2A1EED23" w14:textId="77777777" w:rsidR="00034C7C" w:rsidRDefault="00034C7C">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27504AE" w14:textId="77777777" w:rsidR="002E6DEB" w:rsidRDefault="002E6DEB" w:rsidP="00034C7C">
      <w:pPr>
        <w:pStyle w:val="Nagwek1"/>
        <w:shd w:val="clear" w:color="auto" w:fill="C6D9F1" w:themeFill="text2" w:themeFillTint="33"/>
        <w:rPr>
          <w:rFonts w:cstheme="minorHAnsi"/>
          <w:color w:val="000000" w:themeColor="text1"/>
          <w:sz w:val="20"/>
          <w:szCs w:val="20"/>
        </w:rPr>
        <w:sectPr w:rsidR="002E6DEB" w:rsidSect="00267675">
          <w:headerReference w:type="default" r:id="rId27"/>
          <w:footerReference w:type="default" r:id="rId28"/>
          <w:footnotePr>
            <w:numRestart w:val="eachSect"/>
          </w:footnotePr>
          <w:pgSz w:w="11909" w:h="16834"/>
          <w:pgMar w:top="1134" w:right="1277" w:bottom="993" w:left="1560" w:header="142" w:footer="57" w:gutter="0"/>
          <w:pgNumType w:start="1"/>
          <w:cols w:space="708"/>
        </w:sectPr>
      </w:pPr>
    </w:p>
    <w:p w14:paraId="45BD654B" w14:textId="70654AE5" w:rsidR="0031645E" w:rsidRPr="00156D62" w:rsidRDefault="0031645E" w:rsidP="0031645E">
      <w:pPr>
        <w:pStyle w:val="Nagwek1"/>
        <w:shd w:val="clear" w:color="auto" w:fill="C6D9F1" w:themeFill="text2" w:themeFillTint="33"/>
        <w:spacing w:before="0" w:after="200"/>
        <w:jc w:val="left"/>
        <w:rPr>
          <w:rFonts w:cstheme="minorHAnsi"/>
          <w:color w:val="000000" w:themeColor="text1"/>
          <w:sz w:val="20"/>
          <w:szCs w:val="20"/>
        </w:rPr>
      </w:pPr>
      <w:bookmarkStart w:id="16" w:name="_Toc210196704"/>
      <w:bookmarkStart w:id="17" w:name="_Toc210197070"/>
      <w:r w:rsidRPr="00156D62">
        <w:rPr>
          <w:rFonts w:cstheme="minorHAnsi"/>
          <w:color w:val="000000" w:themeColor="text1"/>
          <w:sz w:val="20"/>
          <w:szCs w:val="20"/>
        </w:rPr>
        <w:t xml:space="preserve">ZAŁĄCZNIK NR </w:t>
      </w:r>
      <w:r>
        <w:rPr>
          <w:rFonts w:cstheme="minorHAnsi"/>
          <w:color w:val="000000" w:themeColor="text1"/>
          <w:sz w:val="20"/>
          <w:szCs w:val="20"/>
        </w:rPr>
        <w:t xml:space="preserve">9 </w:t>
      </w:r>
      <w:r w:rsidRPr="00156D62">
        <w:rPr>
          <w:rFonts w:cstheme="minorHAnsi"/>
          <w:color w:val="000000" w:themeColor="text1"/>
          <w:sz w:val="20"/>
          <w:szCs w:val="20"/>
        </w:rPr>
        <w:t xml:space="preserve">DO SWZ – </w:t>
      </w:r>
      <w:r>
        <w:rPr>
          <w:rFonts w:cstheme="minorHAnsi"/>
          <w:color w:val="000000" w:themeColor="text1"/>
          <w:sz w:val="20"/>
          <w:szCs w:val="20"/>
        </w:rPr>
        <w:t>WYKAZ POTENCJAŁU TECHNICZNEGO</w:t>
      </w:r>
    </w:p>
    <w:bookmarkEnd w:id="16"/>
    <w:bookmarkEnd w:id="17"/>
    <w:p w14:paraId="07C1DE39"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3376F425"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034C7C" w:rsidRPr="006B56FD" w14:paraId="5F7C1D4E" w14:textId="77777777" w:rsidTr="00034C7C">
        <w:trPr>
          <w:trHeight w:val="1820"/>
        </w:trPr>
        <w:tc>
          <w:tcPr>
            <w:tcW w:w="3965" w:type="dxa"/>
            <w:tcBorders>
              <w:right w:val="single" w:sz="4" w:space="0" w:color="auto"/>
            </w:tcBorders>
          </w:tcPr>
          <w:p w14:paraId="7580F532" w14:textId="77777777" w:rsidR="00034C7C" w:rsidRPr="006B56FD" w:rsidRDefault="00034C7C" w:rsidP="00034C7C">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F4B837C" w14:textId="77777777" w:rsidR="00034C7C" w:rsidRPr="006B56FD" w:rsidRDefault="00034C7C" w:rsidP="00034C7C">
            <w:pPr>
              <w:ind w:right="28"/>
              <w:jc w:val="left"/>
              <w:rPr>
                <w:rFonts w:asciiTheme="minorHAnsi" w:hAnsiTheme="minorHAnsi" w:cstheme="minorHAnsi"/>
                <w:sz w:val="20"/>
              </w:rPr>
            </w:pPr>
          </w:p>
          <w:p w14:paraId="3F0023DC" w14:textId="77777777" w:rsidR="00034C7C" w:rsidRPr="006B56FD" w:rsidRDefault="00034C7C" w:rsidP="00034C7C">
            <w:pPr>
              <w:ind w:right="28"/>
              <w:jc w:val="center"/>
              <w:rPr>
                <w:rFonts w:asciiTheme="minorHAnsi" w:hAnsiTheme="minorHAnsi" w:cstheme="minorHAnsi"/>
                <w:sz w:val="20"/>
              </w:rPr>
            </w:pPr>
            <w:r w:rsidRPr="006B56FD">
              <w:rPr>
                <w:rFonts w:asciiTheme="minorHAnsi" w:hAnsiTheme="minorHAnsi" w:cstheme="minorHAnsi"/>
                <w:sz w:val="20"/>
              </w:rPr>
              <w:t>…………………………………………………</w:t>
            </w:r>
          </w:p>
          <w:p w14:paraId="036C737C" w14:textId="77777777" w:rsidR="00034C7C" w:rsidRPr="006B56FD" w:rsidRDefault="00034C7C" w:rsidP="00034C7C">
            <w:pPr>
              <w:ind w:right="28"/>
              <w:jc w:val="center"/>
              <w:rPr>
                <w:rFonts w:asciiTheme="minorHAnsi" w:hAnsiTheme="minorHAnsi" w:cstheme="minorHAnsi"/>
                <w:sz w:val="20"/>
              </w:rPr>
            </w:pPr>
            <w:r w:rsidRPr="006B56FD">
              <w:rPr>
                <w:rFonts w:asciiTheme="minorHAnsi" w:hAnsiTheme="minorHAnsi" w:cstheme="minorHAnsi"/>
                <w:sz w:val="20"/>
              </w:rPr>
              <w:t>……………………………………………….</w:t>
            </w:r>
          </w:p>
          <w:p w14:paraId="7297173D" w14:textId="77777777" w:rsidR="00034C7C" w:rsidRPr="006B56FD" w:rsidRDefault="00034C7C" w:rsidP="00034C7C">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29636C08" w14:textId="77777777" w:rsidR="00034C7C" w:rsidRPr="006B56FD" w:rsidRDefault="00034C7C" w:rsidP="00034C7C">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663445E5" w14:textId="77777777" w:rsidR="00034C7C" w:rsidRPr="006B56FD" w:rsidRDefault="00034C7C" w:rsidP="00034C7C">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E6A5DF8" w14:textId="77777777" w:rsidR="00034C7C" w:rsidRPr="006B56FD" w:rsidRDefault="00034C7C" w:rsidP="00034C7C">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51A3F5FE" w14:textId="77777777" w:rsidR="00034C7C" w:rsidRPr="006B56FD" w:rsidRDefault="00034C7C" w:rsidP="00034C7C">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1A20F7B4" w14:textId="77777777" w:rsidR="00034C7C" w:rsidRPr="006B56FD" w:rsidRDefault="00034C7C" w:rsidP="00034C7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7DCB737A" w14:textId="77777777" w:rsidR="00034C7C" w:rsidRDefault="00034C7C" w:rsidP="00034C7C">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F95D22">
              <w:rPr>
                <w:rFonts w:asciiTheme="minorHAnsi" w:eastAsia="Calibri" w:hAnsiTheme="minorHAnsi" w:cstheme="minorHAnsi"/>
                <w:b/>
                <w:sz w:val="20"/>
              </w:rPr>
              <w:t xml:space="preserve">Warszawa, </w:t>
            </w:r>
          </w:p>
          <w:p w14:paraId="011A0D47" w14:textId="77777777" w:rsidR="00034C7C" w:rsidRPr="006B56FD" w:rsidRDefault="00034C7C" w:rsidP="00034C7C">
            <w:pPr>
              <w:spacing w:before="120" w:after="120" w:line="240" w:lineRule="auto"/>
              <w:contextualSpacing/>
              <w:jc w:val="center"/>
              <w:rPr>
                <w:rFonts w:asciiTheme="minorHAnsi" w:eastAsiaTheme="majorEastAsia" w:hAnsiTheme="minorHAnsi" w:cstheme="minorHAnsi"/>
                <w:i/>
                <w:iCs/>
                <w:sz w:val="20"/>
              </w:rPr>
            </w:pPr>
            <w:r w:rsidRPr="00F95D22">
              <w:rPr>
                <w:rFonts w:asciiTheme="minorHAnsi" w:eastAsia="Calibri" w:hAnsiTheme="minorHAnsi" w:cstheme="minorHAnsi"/>
                <w:b/>
                <w:sz w:val="20"/>
              </w:rPr>
              <w:t>ul. Marsa 95, 04-470 Warszawa</w:t>
            </w:r>
          </w:p>
        </w:tc>
      </w:tr>
    </w:tbl>
    <w:p w14:paraId="377D223D"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5697487D"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04C4C472" w14:textId="77777777" w:rsidR="00034C7C" w:rsidRDefault="00034C7C" w:rsidP="00034C7C">
      <w:pPr>
        <w:tabs>
          <w:tab w:val="left" w:pos="1628"/>
        </w:tabs>
        <w:jc w:val="center"/>
        <w:rPr>
          <w:rFonts w:asciiTheme="minorHAnsi" w:hAnsiTheme="minorHAnsi" w:cstheme="minorHAnsi"/>
          <w:b/>
          <w:sz w:val="20"/>
        </w:rPr>
      </w:pPr>
      <w:r w:rsidRPr="004B4556">
        <w:rPr>
          <w:rFonts w:asciiTheme="minorHAnsi" w:hAnsiTheme="minorHAnsi" w:cstheme="minorHAnsi"/>
          <w:b/>
          <w:sz w:val="20"/>
        </w:rPr>
        <w:t>WYKAZ POTENCJAŁU TECHNICZNEGO</w:t>
      </w:r>
    </w:p>
    <w:p w14:paraId="0BB10583" w14:textId="77777777" w:rsidR="00034C7C" w:rsidRPr="004B4556" w:rsidRDefault="00034C7C" w:rsidP="00034C7C">
      <w:pPr>
        <w:tabs>
          <w:tab w:val="left" w:pos="1628"/>
        </w:tabs>
        <w:jc w:val="center"/>
        <w:rPr>
          <w:rFonts w:asciiTheme="minorHAnsi" w:hAnsiTheme="minorHAnsi" w:cstheme="minorHAnsi"/>
          <w:sz w:val="20"/>
        </w:rPr>
      </w:pPr>
    </w:p>
    <w:p w14:paraId="212D19A1" w14:textId="77777777" w:rsidR="00034C7C" w:rsidRPr="004B4556" w:rsidRDefault="00034C7C" w:rsidP="00034C7C">
      <w:pPr>
        <w:rPr>
          <w:rFonts w:asciiTheme="minorHAnsi" w:hAnsiTheme="minorHAnsi" w:cstheme="minorHAnsi"/>
          <w:sz w:val="20"/>
        </w:rPr>
      </w:pPr>
    </w:p>
    <w:p w14:paraId="5A3D0150" w14:textId="49904C4D" w:rsidR="00034C7C" w:rsidRDefault="00034C7C" w:rsidP="00034C7C">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1855FD">
        <w:rPr>
          <w:rFonts w:asciiTheme="minorHAnsi" w:hAnsiTheme="minorHAnsi" w:cstheme="minorHAnsi"/>
          <w:sz w:val="20"/>
          <w:szCs w:val="22"/>
        </w:rPr>
        <w:t>POST/DYS/OW/GZ/</w:t>
      </w:r>
      <w:r w:rsidR="00361712">
        <w:rPr>
          <w:rFonts w:asciiTheme="minorHAnsi" w:hAnsiTheme="minorHAnsi" w:cstheme="minorHAnsi"/>
          <w:sz w:val="20"/>
          <w:szCs w:val="22"/>
        </w:rPr>
        <w:t>0</w:t>
      </w:r>
      <w:r w:rsidR="001855FD">
        <w:rPr>
          <w:rFonts w:asciiTheme="minorHAnsi" w:hAnsiTheme="minorHAnsi" w:cstheme="minorHAnsi"/>
          <w:sz w:val="20"/>
          <w:szCs w:val="22"/>
        </w:rPr>
        <w:t>0</w:t>
      </w:r>
      <w:r w:rsidR="00F84A5A" w:rsidRPr="00F66BFB">
        <w:rPr>
          <w:rFonts w:asciiTheme="minorHAnsi" w:hAnsiTheme="minorHAnsi" w:cstheme="minorHAnsi"/>
          <w:sz w:val="20"/>
          <w:szCs w:val="22"/>
        </w:rPr>
        <w:fldChar w:fldCharType="begin"/>
      </w:r>
      <w:r w:rsidR="00F84A5A" w:rsidRPr="00F66BFB">
        <w:rPr>
          <w:rFonts w:asciiTheme="minorHAnsi" w:hAnsiTheme="minorHAnsi" w:cstheme="minorHAnsi"/>
          <w:sz w:val="20"/>
          <w:szCs w:val="22"/>
        </w:rPr>
        <w:instrText xml:space="preserve"> MERGEFIELD "nr_postepowania" </w:instrText>
      </w:r>
      <w:r w:rsidR="00F84A5A" w:rsidRPr="00F66BFB">
        <w:rPr>
          <w:rFonts w:asciiTheme="minorHAnsi" w:hAnsiTheme="minorHAnsi" w:cstheme="minorHAnsi"/>
          <w:sz w:val="20"/>
          <w:szCs w:val="22"/>
        </w:rPr>
        <w:fldChar w:fldCharType="separate"/>
      </w:r>
      <w:r w:rsidR="00361712" w:rsidRPr="003E2435">
        <w:rPr>
          <w:rFonts w:asciiTheme="minorHAnsi" w:hAnsiTheme="minorHAnsi" w:cstheme="minorHAnsi"/>
          <w:noProof/>
          <w:sz w:val="20"/>
          <w:szCs w:val="22"/>
        </w:rPr>
        <w:t>583</w:t>
      </w:r>
      <w:r w:rsidR="00F84A5A" w:rsidRPr="00F66BFB">
        <w:rPr>
          <w:rFonts w:asciiTheme="minorHAnsi" w:hAnsiTheme="minorHAnsi" w:cstheme="minorHAnsi"/>
          <w:sz w:val="20"/>
          <w:szCs w:val="22"/>
        </w:rPr>
        <w:fldChar w:fldCharType="end"/>
      </w:r>
      <w:r w:rsidR="00B22719">
        <w:rPr>
          <w:rFonts w:asciiTheme="minorHAnsi" w:hAnsiTheme="minorHAnsi" w:cstheme="minorHAnsi"/>
          <w:sz w:val="20"/>
          <w:szCs w:val="22"/>
        </w:rPr>
        <w:t>/</w:t>
      </w:r>
      <w:r w:rsidR="00383A9D">
        <w:rPr>
          <w:rFonts w:asciiTheme="minorHAnsi" w:hAnsiTheme="minorHAnsi" w:cstheme="minorHAnsi"/>
          <w:sz w:val="20"/>
          <w:szCs w:val="22"/>
        </w:rPr>
        <w:t>202</w:t>
      </w:r>
      <w:r w:rsidR="00361712">
        <w:rPr>
          <w:rFonts w:asciiTheme="minorHAnsi" w:hAnsiTheme="minorHAnsi" w:cstheme="minorHAnsi"/>
          <w:sz w:val="20"/>
          <w:szCs w:val="22"/>
        </w:rPr>
        <w:t>6</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00F84A5A">
        <w:rPr>
          <w:rFonts w:asciiTheme="minorHAnsi" w:hAnsiTheme="minorHAnsi" w:cstheme="minorHAnsi"/>
          <w:sz w:val="20"/>
          <w:lang w:eastAsia="pl-PL"/>
        </w:rPr>
        <w:t>: „</w:t>
      </w:r>
      <w:r w:rsidR="00F84A5A">
        <w:rPr>
          <w:rFonts w:asciiTheme="minorHAnsi" w:hAnsiTheme="minorHAnsi" w:cstheme="minorHAnsi"/>
          <w:sz w:val="20"/>
          <w:lang w:eastAsia="pl-PL"/>
        </w:rPr>
        <w:fldChar w:fldCharType="begin"/>
      </w:r>
      <w:r w:rsidR="00F84A5A">
        <w:rPr>
          <w:rFonts w:asciiTheme="minorHAnsi" w:hAnsiTheme="minorHAnsi" w:cstheme="minorHAnsi"/>
          <w:sz w:val="20"/>
          <w:lang w:eastAsia="pl-PL"/>
        </w:rPr>
        <w:instrText xml:space="preserve"> MERGEFIELD "nazwa_post" </w:instrText>
      </w:r>
      <w:r w:rsidR="00F84A5A">
        <w:rPr>
          <w:rFonts w:asciiTheme="minorHAnsi" w:hAnsiTheme="minorHAnsi" w:cstheme="minorHAnsi"/>
          <w:sz w:val="20"/>
          <w:lang w:eastAsia="pl-PL"/>
        </w:rPr>
        <w:fldChar w:fldCharType="separate"/>
      </w:r>
      <w:r w:rsidR="00361712" w:rsidRPr="003E2435">
        <w:rPr>
          <w:rFonts w:asciiTheme="minorHAnsi" w:hAnsiTheme="minorHAnsi" w:cstheme="minorHAnsi"/>
          <w:noProof/>
          <w:sz w:val="20"/>
          <w:lang w:eastAsia="pl-PL"/>
        </w:rPr>
        <w:t>Sukcesywne wykonywanie robót budowlanych polegających na wymianie wyeksploatowanych elementów sieci elektroenergetycznej SN i nN na terenie PGE Dystrybucja S.A. Oddział Warszawa RE Konstancin-Jeziorna</w:t>
      </w:r>
      <w:r w:rsidR="00F84A5A">
        <w:rPr>
          <w:rFonts w:asciiTheme="minorHAnsi" w:hAnsiTheme="minorHAnsi" w:cstheme="minorHAnsi"/>
          <w:sz w:val="20"/>
          <w:lang w:eastAsia="pl-PL"/>
        </w:rPr>
        <w:fldChar w:fldCharType="end"/>
      </w:r>
      <w:r w:rsidR="00F84A5A">
        <w:rPr>
          <w:rFonts w:asciiTheme="minorHAnsi" w:hAnsiTheme="minorHAnsi" w:cstheme="minorHAnsi"/>
          <w:sz w:val="20"/>
          <w:lang w:eastAsia="pl-PL"/>
        </w:rPr>
        <w:t>”</w:t>
      </w:r>
      <w:r>
        <w:rPr>
          <w:rFonts w:asciiTheme="minorHAnsi" w:hAnsiTheme="minorHAnsi" w:cstheme="minorHAnsi"/>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dysponujemy specjalistycznym sprzętem </w:t>
      </w:r>
      <w:r w:rsidRPr="00F56F35">
        <w:rPr>
          <w:rFonts w:asciiTheme="minorHAnsi" w:hAnsiTheme="minorHAnsi" w:cstheme="minorHAnsi"/>
          <w:sz w:val="20"/>
          <w:lang w:eastAsia="pl-PL"/>
        </w:rPr>
        <w:t>lub</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aparaturą do realizacji czynności </w:t>
      </w:r>
      <w:r>
        <w:rPr>
          <w:rFonts w:asciiTheme="minorHAnsi" w:hAnsiTheme="minorHAnsi" w:cstheme="minorHAnsi"/>
          <w:sz w:val="20"/>
          <w:lang w:eastAsia="pl-PL"/>
        </w:rPr>
        <w:t xml:space="preserve">objętych przedmiotem zamówienia, </w:t>
      </w:r>
      <w:r w:rsidRPr="004B4556">
        <w:rPr>
          <w:rFonts w:asciiTheme="minorHAnsi" w:hAnsiTheme="minorHAnsi" w:cstheme="minorHAnsi"/>
          <w:sz w:val="20"/>
          <w:lang w:eastAsia="pl-PL"/>
        </w:rPr>
        <w:t>jak niżej:</w:t>
      </w:r>
    </w:p>
    <w:p w14:paraId="7168535E" w14:textId="77777777" w:rsidR="00034C7C" w:rsidRPr="00F84A5A" w:rsidRDefault="00034C7C" w:rsidP="00034C7C">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34C7C" w:rsidRPr="004B4556" w14:paraId="4C0B6D24" w14:textId="77777777" w:rsidTr="00034C7C">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A534046" w14:textId="77777777" w:rsidR="00034C7C" w:rsidRPr="004B4556" w:rsidRDefault="00034C7C" w:rsidP="00034C7C">
            <w:pPr>
              <w:pStyle w:val="opis"/>
              <w:tabs>
                <w:tab w:val="left" w:pos="415"/>
              </w:tab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6D59278" w14:textId="77777777" w:rsidR="00034C7C" w:rsidRPr="004B4556" w:rsidRDefault="00034C7C" w:rsidP="00034C7C">
            <w:pPr>
              <w:pStyle w:val="opis"/>
              <w:spacing w:line="240" w:lineRule="auto"/>
              <w:ind w:left="-51" w:right="85"/>
              <w:jc w:val="center"/>
              <w:rPr>
                <w:rFonts w:asciiTheme="minorHAnsi" w:hAnsiTheme="minorHAnsi" w:cstheme="minorHAnsi"/>
                <w:b/>
                <w:bCs/>
                <w:sz w:val="20"/>
              </w:rPr>
            </w:pPr>
            <w:r w:rsidRPr="004B4556">
              <w:rPr>
                <w:rFonts w:asciiTheme="minorHAnsi" w:hAnsiTheme="minorHAnsi" w:cstheme="minorHAnsi"/>
                <w:b/>
                <w:sz w:val="20"/>
              </w:rPr>
              <w:t>Wykaz</w:t>
            </w:r>
            <w:r w:rsidRPr="004B4556">
              <w:rPr>
                <w:rFonts w:asciiTheme="minorHAnsi" w:hAnsiTheme="minorHAnsi" w:cstheme="minorHAnsi"/>
                <w:b/>
                <w:bCs/>
                <w:sz w:val="20"/>
              </w:rPr>
              <w:t xml:space="preserve"> narzędzi / sprzętu / aparatury / wyposażenia zakładu / urządzeń technicznych  </w:t>
            </w:r>
          </w:p>
          <w:p w14:paraId="7A610C03" w14:textId="77777777" w:rsidR="00034C7C" w:rsidRPr="004B4556" w:rsidRDefault="00034C7C" w:rsidP="00034C7C">
            <w:pPr>
              <w:pStyle w:val="opis"/>
              <w:spacing w:line="240" w:lineRule="auto"/>
              <w:ind w:left="-51" w:right="85"/>
              <w:jc w:val="center"/>
              <w:rPr>
                <w:rFonts w:asciiTheme="minorHAnsi" w:hAnsiTheme="minorHAnsi" w:cstheme="minorHAnsi"/>
                <w:b/>
                <w:sz w:val="20"/>
              </w:rPr>
            </w:pPr>
            <w:r w:rsidRPr="004B4556">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816CA32" w14:textId="77777777" w:rsidR="00034C7C" w:rsidRPr="004B4556" w:rsidRDefault="00034C7C" w:rsidP="00034C7C">
            <w:pPr>
              <w:pStyle w:val="opi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D57CACA" w14:textId="77777777" w:rsidR="00034C7C" w:rsidRPr="004B4556" w:rsidRDefault="00034C7C" w:rsidP="00034C7C">
            <w:pPr>
              <w:pStyle w:val="opis"/>
              <w:spacing w:line="240" w:lineRule="auto"/>
              <w:ind w:left="0" w:right="0"/>
              <w:jc w:val="center"/>
              <w:rPr>
                <w:rFonts w:asciiTheme="minorHAnsi" w:hAnsiTheme="minorHAnsi" w:cstheme="minorHAnsi"/>
                <w:b/>
                <w:sz w:val="20"/>
              </w:rPr>
            </w:pPr>
            <w:r>
              <w:rPr>
                <w:rFonts w:asciiTheme="minorHAnsi" w:hAnsiTheme="minorHAnsi" w:cstheme="minorHAnsi"/>
                <w:b/>
                <w:sz w:val="20"/>
              </w:rPr>
              <w:t>uwagi</w:t>
            </w:r>
          </w:p>
        </w:tc>
      </w:tr>
      <w:tr w:rsidR="00034C7C" w:rsidRPr="004B4556" w14:paraId="27DED1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6D66DC09" w14:textId="77777777" w:rsidR="00034C7C" w:rsidRPr="005B5686" w:rsidRDefault="00034C7C" w:rsidP="00034C7C">
            <w:pPr>
              <w:pStyle w:val="opis"/>
              <w:tabs>
                <w:tab w:val="left" w:pos="415"/>
              </w:tabs>
              <w:spacing w:line="300" w:lineRule="auto"/>
              <w:ind w:left="0" w:right="0"/>
              <w:jc w:val="center"/>
              <w:rPr>
                <w:rFonts w:asciiTheme="minorHAnsi" w:hAnsiTheme="minorHAnsi" w:cstheme="minorHAnsi"/>
                <w:sz w:val="20"/>
              </w:rPr>
            </w:pPr>
            <w:r w:rsidRPr="005B5686">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1E143CEF"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9725373"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1F82638"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27AF13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2A211DA0" w14:textId="77777777" w:rsidR="00034C7C" w:rsidRPr="005B5686" w:rsidRDefault="00034C7C"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537A4510"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14B84AA9"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D14F2AF"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159F9A00" w14:textId="77777777" w:rsidTr="00034C7C">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029536B8" w14:textId="74859554"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3160EA64"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E0CC4FC"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AEDF366"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296FCB50" w14:textId="77777777" w:rsidTr="00034C7C">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26E3B4EA" w14:textId="43BEBE76"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08A0305B"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46BC125"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4DD50C1"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12231B42" w14:textId="77777777" w:rsidTr="00034C7C">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40D795AD" w14:textId="079D93F4"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2995F0FB"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84A8C92"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EFFB081"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02638BF4" w14:textId="77777777" w:rsidTr="00034C7C">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67D97702" w14:textId="4341BE60"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1CB7853C"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77F0BCA"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6FF418AD"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bl>
    <w:p w14:paraId="3FFCC0B8" w14:textId="77777777" w:rsidR="00034C7C" w:rsidRPr="004B4556" w:rsidRDefault="00034C7C" w:rsidP="00034C7C">
      <w:pPr>
        <w:rPr>
          <w:rFonts w:asciiTheme="minorHAnsi" w:hAnsiTheme="minorHAnsi" w:cstheme="minorHAnsi"/>
          <w:sz w:val="20"/>
        </w:rPr>
      </w:pPr>
    </w:p>
    <w:p w14:paraId="5E7A2BB6" w14:textId="77777777" w:rsidR="00034C7C" w:rsidRPr="004B4556" w:rsidRDefault="00034C7C" w:rsidP="00034C7C">
      <w:pPr>
        <w:rPr>
          <w:rFonts w:asciiTheme="minorHAnsi" w:hAnsiTheme="minorHAnsi" w:cstheme="minorHAnsi"/>
          <w:sz w:val="20"/>
        </w:rPr>
      </w:pPr>
    </w:p>
    <w:p w14:paraId="0FEBBFEF" w14:textId="77777777" w:rsidR="00034C7C" w:rsidRPr="004B4556" w:rsidRDefault="00034C7C" w:rsidP="00034C7C">
      <w:pPr>
        <w:rPr>
          <w:rFonts w:asciiTheme="minorHAnsi" w:hAnsiTheme="minorHAnsi" w:cstheme="minorHAnsi"/>
          <w:sz w:val="20"/>
        </w:rPr>
      </w:pPr>
    </w:p>
    <w:p w14:paraId="622EECFE" w14:textId="77777777" w:rsidR="00034C7C" w:rsidRPr="009C2468" w:rsidRDefault="00034C7C" w:rsidP="00034C7C">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D46BCD1" w14:textId="77777777" w:rsidR="00034C7C" w:rsidRDefault="00034C7C" w:rsidP="00034C7C">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DC67105" w14:textId="77777777" w:rsidR="00034C7C" w:rsidRDefault="00034C7C" w:rsidP="00034C7C">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16DFCA56" w14:textId="77777777" w:rsidR="002E6DEB" w:rsidRDefault="002E6DEB" w:rsidP="00034C7C">
      <w:pPr>
        <w:ind w:left="5398" w:right="68" w:hanging="153"/>
        <w:jc w:val="center"/>
        <w:rPr>
          <w:rFonts w:asciiTheme="minorHAnsi" w:hAnsiTheme="minorHAnsi" w:cstheme="minorHAnsi"/>
          <w:i/>
          <w:sz w:val="16"/>
          <w:szCs w:val="16"/>
        </w:rPr>
        <w:sectPr w:rsidR="002E6DEB" w:rsidSect="002E6DEB">
          <w:pgSz w:w="11909" w:h="16834" w:code="9"/>
          <w:pgMar w:top="1134" w:right="1276" w:bottom="992" w:left="1559" w:header="142" w:footer="57" w:gutter="0"/>
          <w:pgNumType w:start="1"/>
          <w:cols w:space="708"/>
        </w:sectPr>
      </w:pPr>
    </w:p>
    <w:p w14:paraId="16E1C0B5" w14:textId="7C2B7FC5" w:rsidR="00D10121" w:rsidRDefault="00D10121" w:rsidP="00034C7C">
      <w:pPr>
        <w:ind w:right="68"/>
        <w:jc w:val="left"/>
        <w:rPr>
          <w:rFonts w:asciiTheme="minorHAnsi" w:hAnsiTheme="minorHAnsi" w:cstheme="minorHAnsi"/>
          <w:i/>
          <w:sz w:val="16"/>
          <w:szCs w:val="16"/>
        </w:rPr>
        <w:sectPr w:rsidR="00D10121" w:rsidSect="00267675">
          <w:headerReference w:type="default" r:id="rId29"/>
          <w:pgSz w:w="11909" w:h="16834"/>
          <w:pgMar w:top="1134" w:right="1277" w:bottom="993" w:left="1560" w:header="142" w:footer="57" w:gutter="0"/>
          <w:pgNumType w:start="1"/>
          <w:cols w:space="708"/>
        </w:sectPr>
      </w:pPr>
    </w:p>
    <w:p w14:paraId="50EADF64" w14:textId="777AAB22" w:rsidR="00D10121" w:rsidRPr="009C2468" w:rsidRDefault="00D10121" w:rsidP="00D10121">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441D1F">
        <w:rPr>
          <w:rFonts w:asciiTheme="minorHAnsi" w:hAnsiTheme="minorHAnsi" w:cstheme="minorHAnsi"/>
          <w:b/>
          <w:bCs/>
          <w:color w:val="000000"/>
          <w:sz w:val="20"/>
        </w:rPr>
        <w:t>10</w:t>
      </w:r>
      <w:r>
        <w:rPr>
          <w:rFonts w:asciiTheme="minorHAnsi" w:hAnsiTheme="minorHAnsi" w:cstheme="minorHAnsi"/>
          <w:b/>
          <w:bCs/>
          <w:color w:val="000000"/>
          <w:sz w:val="20"/>
        </w:rPr>
        <w:t xml:space="preserve"> DO SWZ</w:t>
      </w:r>
      <w:r w:rsidRPr="009C2468">
        <w:rPr>
          <w:rFonts w:asciiTheme="minorHAnsi" w:hAnsiTheme="minorHAnsi" w:cstheme="minorHAnsi"/>
          <w:b/>
          <w:bCs/>
          <w:color w:val="000000"/>
          <w:sz w:val="20"/>
        </w:rPr>
        <w:t xml:space="preserve"> – </w:t>
      </w:r>
      <w:r w:rsidR="00F84A5A">
        <w:rPr>
          <w:rFonts w:asciiTheme="minorHAnsi" w:hAnsiTheme="minorHAnsi" w:cstheme="minorHAnsi"/>
          <w:b/>
          <w:bCs/>
          <w:color w:val="000000"/>
          <w:sz w:val="20"/>
        </w:rPr>
        <w:t>ZOBOWIĄZANIE PODMIOTU DO UDOSTĘ</w:t>
      </w:r>
      <w:r>
        <w:rPr>
          <w:rFonts w:asciiTheme="minorHAnsi" w:hAnsiTheme="minorHAnsi" w:cstheme="minorHAnsi"/>
          <w:b/>
          <w:bCs/>
          <w:color w:val="000000"/>
          <w:sz w:val="20"/>
        </w:rPr>
        <w:t>PNIENIA ZASOBÓW</w:t>
      </w:r>
    </w:p>
    <w:p w14:paraId="5D88F08B" w14:textId="77777777" w:rsidR="00D10121" w:rsidRPr="00E54F13" w:rsidRDefault="00D10121" w:rsidP="00D10121">
      <w:pPr>
        <w:tabs>
          <w:tab w:val="left" w:pos="2100"/>
        </w:tabs>
        <w:rPr>
          <w:rFonts w:asciiTheme="minorHAnsi" w:hAnsiTheme="minorHAnsi" w:cstheme="minorHAnsi"/>
          <w:sz w:val="20"/>
        </w:rPr>
      </w:pPr>
    </w:p>
    <w:p w14:paraId="6980EFF1" w14:textId="77777777" w:rsidR="00D10121" w:rsidRPr="00D10121" w:rsidRDefault="00D10121" w:rsidP="00D10121">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D10121" w:rsidRPr="006B56FD" w14:paraId="2FAE7AE2" w14:textId="77777777" w:rsidTr="00E54B07">
        <w:trPr>
          <w:trHeight w:val="1476"/>
          <w:jc w:val="center"/>
        </w:trPr>
        <w:tc>
          <w:tcPr>
            <w:tcW w:w="3965" w:type="dxa"/>
            <w:tcBorders>
              <w:right w:val="single" w:sz="4" w:space="0" w:color="auto"/>
            </w:tcBorders>
          </w:tcPr>
          <w:p w14:paraId="1281DC87" w14:textId="77777777" w:rsidR="00D10121" w:rsidRPr="00D10121" w:rsidRDefault="00D10121" w:rsidP="00904746">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1AF5D0B5" w14:textId="77777777" w:rsidR="00D10121" w:rsidRPr="00D10121" w:rsidRDefault="00D10121" w:rsidP="00904746">
            <w:pPr>
              <w:ind w:right="28"/>
              <w:jc w:val="left"/>
              <w:rPr>
                <w:rFonts w:asciiTheme="minorHAnsi" w:hAnsiTheme="minorHAnsi" w:cstheme="minorHAnsi"/>
                <w:sz w:val="20"/>
              </w:rPr>
            </w:pPr>
          </w:p>
          <w:p w14:paraId="635462EE" w14:textId="77777777" w:rsidR="00D10121" w:rsidRPr="00D10121" w:rsidRDefault="00D10121" w:rsidP="00904746">
            <w:pPr>
              <w:ind w:right="28"/>
              <w:jc w:val="center"/>
              <w:rPr>
                <w:rFonts w:asciiTheme="minorHAnsi" w:hAnsiTheme="minorHAnsi" w:cstheme="minorHAnsi"/>
                <w:sz w:val="20"/>
              </w:rPr>
            </w:pPr>
            <w:r w:rsidRPr="00D10121">
              <w:rPr>
                <w:rFonts w:asciiTheme="minorHAnsi" w:hAnsiTheme="minorHAnsi" w:cstheme="minorHAnsi"/>
                <w:sz w:val="20"/>
              </w:rPr>
              <w:t>…………………………………………………</w:t>
            </w:r>
          </w:p>
          <w:p w14:paraId="376420A0" w14:textId="77777777" w:rsidR="00D10121" w:rsidRPr="00D10121" w:rsidRDefault="00D10121" w:rsidP="00904746">
            <w:pPr>
              <w:ind w:right="28"/>
              <w:jc w:val="center"/>
              <w:rPr>
                <w:rFonts w:asciiTheme="minorHAnsi" w:hAnsiTheme="minorHAnsi" w:cstheme="minorHAnsi"/>
                <w:sz w:val="20"/>
              </w:rPr>
            </w:pPr>
            <w:r w:rsidRPr="00D10121">
              <w:rPr>
                <w:rFonts w:asciiTheme="minorHAnsi" w:hAnsiTheme="minorHAnsi" w:cstheme="minorHAnsi"/>
                <w:sz w:val="20"/>
              </w:rPr>
              <w:t>……………………………………………….</w:t>
            </w:r>
          </w:p>
          <w:p w14:paraId="17445DA3" w14:textId="77777777" w:rsidR="00D10121" w:rsidRPr="00D10121" w:rsidRDefault="00D10121" w:rsidP="00904746">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4C902F1"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1E82B164"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16DC1B01"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1504A864" w14:textId="77777777" w:rsidR="00D10121" w:rsidRPr="00D10121" w:rsidRDefault="00D10121" w:rsidP="00904746">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6EBCD28D"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0C979EA9" w14:textId="4641E743" w:rsidR="00D10121" w:rsidRPr="00D10121" w:rsidRDefault="00E54B07" w:rsidP="00E54B07">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Marsa 95, 04-470 Warszawa</w:t>
            </w:r>
          </w:p>
        </w:tc>
      </w:tr>
    </w:tbl>
    <w:p w14:paraId="2EEEFB54" w14:textId="48A06B4E" w:rsidR="00267675" w:rsidRDefault="00267675" w:rsidP="00D10121">
      <w:pPr>
        <w:spacing w:after="80" w:line="240" w:lineRule="auto"/>
        <w:rPr>
          <w:rFonts w:asciiTheme="minorHAnsi" w:eastAsia="Calibri" w:hAnsiTheme="minorHAnsi" w:cstheme="minorHAnsi"/>
          <w:sz w:val="20"/>
          <w:lang w:eastAsia="pl-PL"/>
        </w:rPr>
      </w:pPr>
    </w:p>
    <w:p w14:paraId="222F29E0" w14:textId="63DA258E" w:rsidR="00D10121" w:rsidRDefault="00D10121" w:rsidP="00E54B07">
      <w:pPr>
        <w:spacing w:after="24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06663BC3" w14:textId="4630639C" w:rsidR="00D10121" w:rsidRDefault="00D10121" w:rsidP="00D10121">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sidR="001855FD">
        <w:rPr>
          <w:rFonts w:asciiTheme="minorHAnsi" w:hAnsiTheme="minorHAnsi" w:cstheme="minorHAnsi"/>
          <w:sz w:val="20"/>
        </w:rPr>
        <w:t>POST/DYS/OW/GZ/0</w:t>
      </w:r>
      <w:r w:rsidR="00361712">
        <w:rPr>
          <w:rFonts w:asciiTheme="minorHAnsi" w:hAnsiTheme="minorHAnsi" w:cstheme="minorHAnsi"/>
          <w:sz w:val="20"/>
        </w:rPr>
        <w:t>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00361712" w:rsidRPr="003E2435">
        <w:rPr>
          <w:rFonts w:asciiTheme="minorHAnsi" w:hAnsiTheme="minorHAnsi" w:cstheme="minorHAnsi"/>
          <w:noProof/>
          <w:sz w:val="20"/>
        </w:rPr>
        <w:t>583</w:t>
      </w:r>
      <w:r w:rsidRPr="009572CA">
        <w:rPr>
          <w:rFonts w:asciiTheme="minorHAnsi" w:hAnsiTheme="minorHAnsi" w:cstheme="minorHAnsi"/>
          <w:sz w:val="20"/>
        </w:rPr>
        <w:fldChar w:fldCharType="end"/>
      </w:r>
      <w:r w:rsidR="00B22719">
        <w:rPr>
          <w:rFonts w:asciiTheme="minorHAnsi" w:hAnsiTheme="minorHAnsi" w:cstheme="minorHAnsi"/>
          <w:sz w:val="20"/>
        </w:rPr>
        <w:t>/</w:t>
      </w:r>
      <w:r w:rsidR="00383A9D">
        <w:rPr>
          <w:rFonts w:asciiTheme="minorHAnsi" w:hAnsiTheme="minorHAnsi" w:cstheme="minorHAnsi"/>
          <w:sz w:val="20"/>
        </w:rPr>
        <w:t>202</w:t>
      </w:r>
      <w:r w:rsidR="00361712">
        <w:rPr>
          <w:rFonts w:asciiTheme="minorHAnsi" w:hAnsiTheme="minorHAnsi" w:cstheme="minorHAnsi"/>
          <w:sz w:val="20"/>
        </w:rPr>
        <w:t>6</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361712" w:rsidRPr="003E2435">
        <w:rPr>
          <w:rFonts w:asciiTheme="minorHAnsi" w:eastAsia="Calibri" w:hAnsiTheme="minorHAnsi" w:cstheme="minorHAnsi"/>
          <w:noProof/>
          <w:sz w:val="20"/>
          <w:lang w:eastAsia="pl-PL"/>
        </w:rPr>
        <w:t>Sukcesywne wykonywanie robót budowlanych polegających na wymianie wyeksploatowanych elementów sieci elektroenergetycznej SN i nN na terenie PGE Dystrybucja S.A. Oddział Warszawa RE Konstancin-Jeziorna</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p>
    <w:p w14:paraId="1B0F62F6" w14:textId="77777777" w:rsidR="00D10121" w:rsidRDefault="00D10121" w:rsidP="00D10121">
      <w:pPr>
        <w:spacing w:after="80" w:line="240" w:lineRule="auto"/>
        <w:ind w:left="-142"/>
        <w:rPr>
          <w:rFonts w:asciiTheme="minorHAnsi" w:eastAsia="Calibri" w:hAnsiTheme="minorHAnsi" w:cstheme="minorHAnsi"/>
          <w:sz w:val="20"/>
          <w:lang w:eastAsia="pl-PL"/>
        </w:rPr>
      </w:pPr>
    </w:p>
    <w:p w14:paraId="385436E8" w14:textId="77777777" w:rsidR="00D10121" w:rsidRDefault="00D10121" w:rsidP="00D10121">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D10121" w:rsidRPr="006A2D8C" w14:paraId="2C6FA374" w14:textId="77777777" w:rsidTr="00904746">
        <w:trPr>
          <w:cantSplit/>
          <w:trHeight w:val="532"/>
        </w:trPr>
        <w:tc>
          <w:tcPr>
            <w:tcW w:w="4253" w:type="dxa"/>
            <w:shd w:val="clear" w:color="auto" w:fill="C6D9F1"/>
            <w:vAlign w:val="center"/>
          </w:tcPr>
          <w:p w14:paraId="11CB3D53" w14:textId="77777777" w:rsidR="00D10121" w:rsidRPr="006674E5" w:rsidRDefault="00D10121" w:rsidP="00904746">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3CFC40DD" w14:textId="77777777" w:rsidR="00D10121" w:rsidRPr="006674E5" w:rsidRDefault="00D10121" w:rsidP="00904746">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34514277" w14:textId="77777777" w:rsidR="00D10121" w:rsidRPr="006674E5" w:rsidRDefault="00D10121" w:rsidP="00904746">
            <w:pPr>
              <w:spacing w:line="240" w:lineRule="auto"/>
              <w:ind w:firstLine="72"/>
              <w:jc w:val="center"/>
              <w:rPr>
                <w:rFonts w:ascii="Calibri" w:hAnsi="Calibri"/>
                <w:sz w:val="20"/>
                <w:szCs w:val="22"/>
              </w:rPr>
            </w:pPr>
            <w:r w:rsidRPr="006674E5">
              <w:rPr>
                <w:rFonts w:ascii="Calibri" w:hAnsi="Calibri"/>
                <w:sz w:val="20"/>
                <w:szCs w:val="22"/>
              </w:rPr>
              <w:t>NIP/REGON</w:t>
            </w:r>
          </w:p>
        </w:tc>
      </w:tr>
      <w:tr w:rsidR="00D10121" w:rsidRPr="006A2D8C" w14:paraId="472B18AF" w14:textId="77777777" w:rsidTr="00904746">
        <w:trPr>
          <w:cantSplit/>
          <w:trHeight w:val="145"/>
        </w:trPr>
        <w:tc>
          <w:tcPr>
            <w:tcW w:w="4253" w:type="dxa"/>
          </w:tcPr>
          <w:p w14:paraId="591F9035" w14:textId="66CD17EF" w:rsidR="00D10121" w:rsidRPr="006A2D8C" w:rsidRDefault="00D10121" w:rsidP="00E54B07">
            <w:pPr>
              <w:spacing w:line="240" w:lineRule="auto"/>
              <w:rPr>
                <w:rFonts w:ascii="Calibri" w:hAnsi="Calibri"/>
                <w:szCs w:val="22"/>
              </w:rPr>
            </w:pPr>
          </w:p>
        </w:tc>
        <w:tc>
          <w:tcPr>
            <w:tcW w:w="2835" w:type="dxa"/>
          </w:tcPr>
          <w:p w14:paraId="2AEC19BF" w14:textId="77777777" w:rsidR="00D10121" w:rsidRPr="006A2D8C" w:rsidRDefault="00D10121" w:rsidP="00E54B07">
            <w:pPr>
              <w:spacing w:line="240" w:lineRule="auto"/>
              <w:ind w:hanging="1418"/>
              <w:jc w:val="center"/>
              <w:rPr>
                <w:rFonts w:ascii="Calibri" w:hAnsi="Calibri"/>
                <w:szCs w:val="22"/>
              </w:rPr>
            </w:pPr>
          </w:p>
        </w:tc>
        <w:tc>
          <w:tcPr>
            <w:tcW w:w="3044" w:type="dxa"/>
          </w:tcPr>
          <w:p w14:paraId="3EA47BB8" w14:textId="77777777" w:rsidR="00D10121" w:rsidRPr="006A2D8C" w:rsidRDefault="00D10121" w:rsidP="00E54B07">
            <w:pPr>
              <w:spacing w:line="240" w:lineRule="auto"/>
              <w:ind w:hanging="1418"/>
              <w:jc w:val="center"/>
              <w:rPr>
                <w:rFonts w:ascii="Calibri" w:hAnsi="Calibri"/>
                <w:szCs w:val="22"/>
              </w:rPr>
            </w:pPr>
          </w:p>
        </w:tc>
      </w:tr>
    </w:tbl>
    <w:p w14:paraId="5B5EDF6B" w14:textId="77777777" w:rsidR="00D10121" w:rsidRPr="00441D1F" w:rsidRDefault="00D10121" w:rsidP="00D10121">
      <w:pPr>
        <w:spacing w:after="80" w:line="240" w:lineRule="auto"/>
        <w:ind w:left="-142"/>
        <w:rPr>
          <w:rFonts w:asciiTheme="minorHAnsi" w:eastAsia="Calibri" w:hAnsiTheme="minorHAnsi" w:cstheme="minorHAnsi"/>
          <w:sz w:val="16"/>
          <w:szCs w:val="16"/>
          <w:lang w:eastAsia="pl-PL"/>
        </w:rPr>
      </w:pPr>
    </w:p>
    <w:p w14:paraId="61ADF0A6" w14:textId="77777777" w:rsidR="00D10121" w:rsidRDefault="00D10121" w:rsidP="00D10121">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D10121" w:rsidRPr="009A7EAF" w14:paraId="617ADA5E" w14:textId="77777777" w:rsidTr="00904746">
        <w:trPr>
          <w:trHeight w:val="1104"/>
        </w:trPr>
        <w:tc>
          <w:tcPr>
            <w:tcW w:w="1560" w:type="dxa"/>
            <w:shd w:val="clear" w:color="auto" w:fill="C6D9F1" w:themeFill="text2" w:themeFillTint="33"/>
            <w:vAlign w:val="center"/>
          </w:tcPr>
          <w:p w14:paraId="68F5F5E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3EE7AACF" w14:textId="716EAE15" w:rsidR="00D10121" w:rsidRPr="00D046DB" w:rsidRDefault="00D10121" w:rsidP="0086098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0086098B">
              <w:rPr>
                <w:rFonts w:asciiTheme="minorHAnsi" w:hAnsiTheme="minorHAnsi" w:cstheme="minorHAnsi"/>
                <w:i/>
                <w:sz w:val="18"/>
                <w:szCs w:val="18"/>
              </w:rPr>
              <w:t>)</w:t>
            </w:r>
          </w:p>
        </w:tc>
        <w:tc>
          <w:tcPr>
            <w:tcW w:w="992" w:type="dxa"/>
            <w:shd w:val="clear" w:color="auto" w:fill="C6D9F1" w:themeFill="text2" w:themeFillTint="33"/>
            <w:vAlign w:val="center"/>
          </w:tcPr>
          <w:p w14:paraId="5890A5C2"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4033E62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22116ED7"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14:paraId="11D5ED93"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5707CE1C"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D10121" w:rsidRPr="009A7EAF" w14:paraId="5904BE7F" w14:textId="77777777" w:rsidTr="00E54B07">
        <w:trPr>
          <w:trHeight w:val="155"/>
        </w:trPr>
        <w:tc>
          <w:tcPr>
            <w:tcW w:w="1560" w:type="dxa"/>
            <w:vMerge w:val="restart"/>
            <w:shd w:val="clear" w:color="auto" w:fill="F2F2F2" w:themeFill="background1" w:themeFillShade="F2"/>
            <w:vAlign w:val="center"/>
          </w:tcPr>
          <w:p w14:paraId="41182BF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575B0761"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A3708FA"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809" w:type="dxa"/>
          </w:tcPr>
          <w:p w14:paraId="0C60388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2268" w:type="dxa"/>
          </w:tcPr>
          <w:p w14:paraId="6264BD5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701" w:type="dxa"/>
          </w:tcPr>
          <w:p w14:paraId="4DBFFAC9"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r>
      <w:tr w:rsidR="00D10121" w:rsidRPr="009A7EAF" w14:paraId="6AD44123" w14:textId="77777777" w:rsidTr="00E54B07">
        <w:trPr>
          <w:trHeight w:val="330"/>
        </w:trPr>
        <w:tc>
          <w:tcPr>
            <w:tcW w:w="1560" w:type="dxa"/>
            <w:vMerge/>
            <w:shd w:val="clear" w:color="auto" w:fill="F2F2F2" w:themeFill="background1" w:themeFillShade="F2"/>
            <w:vAlign w:val="center"/>
          </w:tcPr>
          <w:p w14:paraId="260CE0E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571DFFA6"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34E56071"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5EB1A06C"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5F64331D"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2209BE3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63F50FD7" w14:textId="77777777" w:rsidTr="00E54B07">
        <w:trPr>
          <w:trHeight w:val="421"/>
        </w:trPr>
        <w:tc>
          <w:tcPr>
            <w:tcW w:w="1560" w:type="dxa"/>
            <w:vMerge/>
            <w:shd w:val="clear" w:color="auto" w:fill="F2F2F2" w:themeFill="background1" w:themeFillShade="F2"/>
            <w:vAlign w:val="center"/>
          </w:tcPr>
          <w:p w14:paraId="6BD3DC2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39B137C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5EB6B4D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2245C37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6967F6F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5479E939"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7E20E76D" w14:textId="77777777" w:rsidTr="00267675">
        <w:trPr>
          <w:trHeight w:val="461"/>
        </w:trPr>
        <w:tc>
          <w:tcPr>
            <w:tcW w:w="1560" w:type="dxa"/>
            <w:vMerge w:val="restart"/>
            <w:shd w:val="clear" w:color="auto" w:fill="F2F2F2" w:themeFill="background1" w:themeFillShade="F2"/>
            <w:vAlign w:val="center"/>
          </w:tcPr>
          <w:p w14:paraId="4B6D86AB"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43D4269D"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3CDA1C5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167F18F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24EE8FC2"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F0DC3E4"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6687E7AC" w14:textId="77777777" w:rsidTr="00E54B07">
        <w:trPr>
          <w:trHeight w:val="236"/>
        </w:trPr>
        <w:tc>
          <w:tcPr>
            <w:tcW w:w="1560" w:type="dxa"/>
            <w:vMerge/>
            <w:shd w:val="clear" w:color="auto" w:fill="F2F2F2" w:themeFill="background1" w:themeFillShade="F2"/>
            <w:vAlign w:val="center"/>
          </w:tcPr>
          <w:p w14:paraId="4F5B4C7D"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C92360B"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0302DA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353F147"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665BFE91"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241EF58"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429A1D3D" w14:textId="77777777" w:rsidTr="00E54B07">
        <w:trPr>
          <w:trHeight w:val="112"/>
        </w:trPr>
        <w:tc>
          <w:tcPr>
            <w:tcW w:w="1560" w:type="dxa"/>
            <w:vMerge/>
            <w:shd w:val="clear" w:color="auto" w:fill="F2F2F2" w:themeFill="background1" w:themeFillShade="F2"/>
            <w:vAlign w:val="center"/>
          </w:tcPr>
          <w:p w14:paraId="06CF901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3D8B88C"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0C2CB10C"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990D933"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34E94A14"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4CB9EDB"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33B38EC7" w14:textId="77777777" w:rsidTr="00E54B07">
        <w:trPr>
          <w:trHeight w:val="144"/>
        </w:trPr>
        <w:tc>
          <w:tcPr>
            <w:tcW w:w="1560" w:type="dxa"/>
            <w:vMerge/>
            <w:shd w:val="clear" w:color="auto" w:fill="F2F2F2" w:themeFill="background1" w:themeFillShade="F2"/>
            <w:vAlign w:val="center"/>
          </w:tcPr>
          <w:p w14:paraId="2D60735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836BE8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17392C8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076DC97B"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19D71B0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C347684" w14:textId="77777777" w:rsidR="00D10121" w:rsidRPr="009A7EAF" w:rsidRDefault="00D10121" w:rsidP="00904746">
            <w:pPr>
              <w:autoSpaceDE w:val="0"/>
              <w:autoSpaceDN w:val="0"/>
              <w:adjustRightInd w:val="0"/>
              <w:spacing w:line="240" w:lineRule="auto"/>
              <w:rPr>
                <w:rFonts w:asciiTheme="minorHAnsi" w:hAnsiTheme="minorHAnsi"/>
                <w:sz w:val="20"/>
              </w:rPr>
            </w:pPr>
          </w:p>
        </w:tc>
      </w:tr>
    </w:tbl>
    <w:p w14:paraId="0A7946A2" w14:textId="77777777" w:rsidR="00D10121" w:rsidRPr="00034C7C" w:rsidRDefault="00D10121" w:rsidP="00D10121">
      <w:pPr>
        <w:autoSpaceDE w:val="0"/>
        <w:autoSpaceDN w:val="0"/>
        <w:adjustRightInd w:val="0"/>
        <w:spacing w:line="240" w:lineRule="auto"/>
        <w:rPr>
          <w:rFonts w:asciiTheme="minorHAnsi" w:hAnsiTheme="minorHAnsi"/>
          <w:sz w:val="16"/>
          <w:szCs w:val="16"/>
        </w:rPr>
      </w:pPr>
    </w:p>
    <w:p w14:paraId="69975C43" w14:textId="77777777" w:rsidR="00D10121" w:rsidRPr="00D10121" w:rsidRDefault="00D10121" w:rsidP="00D10121">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3"/>
      </w:r>
      <w:r w:rsidRPr="00D10121">
        <w:rPr>
          <w:rFonts w:asciiTheme="minorHAnsi" w:hAnsiTheme="minorHAnsi"/>
          <w:sz w:val="18"/>
        </w:rPr>
        <w:t>.</w:t>
      </w:r>
    </w:p>
    <w:p w14:paraId="6EBB6502" w14:textId="77777777" w:rsidR="00D10121" w:rsidRPr="00D10121" w:rsidRDefault="00D10121" w:rsidP="00D10121">
      <w:pPr>
        <w:autoSpaceDE w:val="0"/>
        <w:autoSpaceDN w:val="0"/>
        <w:adjustRightInd w:val="0"/>
        <w:spacing w:line="240" w:lineRule="auto"/>
        <w:rPr>
          <w:rFonts w:asciiTheme="minorHAnsi" w:hAnsiTheme="minorHAnsi"/>
          <w:sz w:val="18"/>
        </w:rPr>
      </w:pPr>
    </w:p>
    <w:p w14:paraId="09E17499" w14:textId="13FB1867" w:rsidR="00D10121" w:rsidRPr="00E54B07" w:rsidRDefault="00D10121" w:rsidP="00E54B07">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00E54B07">
        <w:rPr>
          <w:rFonts w:asciiTheme="minorHAnsi" w:hAnsiTheme="minorHAnsi"/>
          <w:i/>
          <w:sz w:val="20"/>
        </w:rPr>
        <w:t>.</w:t>
      </w:r>
    </w:p>
    <w:p w14:paraId="3BAABF78" w14:textId="77777777" w:rsidR="00267675" w:rsidRPr="00C0366B" w:rsidRDefault="00267675" w:rsidP="00D10121">
      <w:pPr>
        <w:rPr>
          <w:rFonts w:asciiTheme="minorHAnsi" w:hAnsiTheme="minorHAnsi" w:cs="Arial"/>
          <w:sz w:val="20"/>
        </w:rPr>
      </w:pPr>
    </w:p>
    <w:p w14:paraId="2942D4DF" w14:textId="77777777" w:rsidR="00D10121" w:rsidRPr="00C0366B" w:rsidRDefault="00D10121" w:rsidP="00D10121">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00AA4DB7" w14:textId="4103AE45" w:rsidR="005D2A22" w:rsidRPr="005D2A22" w:rsidRDefault="00D10121" w:rsidP="005D2A22">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5764F3D2" w14:textId="2DFE21EB" w:rsidR="00914766" w:rsidRPr="005D2A22" w:rsidRDefault="005D2A22" w:rsidP="005D2A22">
      <w:pPr>
        <w:tabs>
          <w:tab w:val="left" w:pos="3840"/>
        </w:tabs>
        <w:rPr>
          <w:rFonts w:ascii="Calibri" w:hAnsi="Calibri" w:cs="Calibri"/>
          <w:sz w:val="16"/>
          <w:szCs w:val="16"/>
        </w:rPr>
        <w:sectPr w:rsidR="00914766" w:rsidRPr="005D2A22" w:rsidSect="00267675">
          <w:headerReference w:type="default" r:id="rId30"/>
          <w:headerReference w:type="first" r:id="rId31"/>
          <w:footerReference w:type="first" r:id="rId32"/>
          <w:footnotePr>
            <w:numRestart w:val="eachSect"/>
          </w:footnotePr>
          <w:type w:val="continuous"/>
          <w:pgSz w:w="11909" w:h="16834" w:code="9"/>
          <w:pgMar w:top="1134" w:right="852" w:bottom="992" w:left="1134" w:header="142" w:footer="376" w:gutter="0"/>
          <w:pgNumType w:start="1"/>
          <w:cols w:space="708"/>
          <w:docGrid w:linePitch="299"/>
        </w:sectPr>
      </w:pPr>
      <w:r>
        <w:rPr>
          <w:rFonts w:ascii="Calibri" w:hAnsi="Calibri" w:cs="Calibri"/>
          <w:sz w:val="16"/>
          <w:szCs w:val="16"/>
        </w:rPr>
        <w:tab/>
      </w:r>
    </w:p>
    <w:p w14:paraId="774177AA" w14:textId="00C45F4F" w:rsidR="00914766" w:rsidRPr="009C2468" w:rsidRDefault="00914766" w:rsidP="00914766">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Pr>
          <w:rFonts w:asciiTheme="minorHAnsi" w:hAnsiTheme="minorHAnsi" w:cstheme="minorHAnsi"/>
          <w:b/>
          <w:bCs/>
          <w:color w:val="000000"/>
          <w:sz w:val="20"/>
        </w:rPr>
        <w:t>1</w:t>
      </w:r>
      <w:r w:rsidR="00441D1F">
        <w:rPr>
          <w:rFonts w:asciiTheme="minorHAnsi" w:hAnsiTheme="minorHAnsi" w:cstheme="minorHAnsi"/>
          <w:b/>
          <w:bCs/>
          <w:color w:val="000000"/>
          <w:sz w:val="20"/>
        </w:rPr>
        <w:t>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sidR="00F26C5F">
        <w:rPr>
          <w:rFonts w:asciiTheme="minorHAnsi" w:hAnsiTheme="minorHAnsi" w:cstheme="minorHAnsi"/>
          <w:b/>
          <w:bCs/>
          <w:color w:val="000000"/>
          <w:sz w:val="20"/>
        </w:rPr>
        <w:t>ADCZENIE O ZACHOWANIU POUFNOŚCI</w:t>
      </w:r>
    </w:p>
    <w:p w14:paraId="259899B0" w14:textId="77777777" w:rsidR="00914766" w:rsidRDefault="00914766" w:rsidP="00914766">
      <w:pPr>
        <w:tabs>
          <w:tab w:val="left" w:pos="2100"/>
        </w:tabs>
        <w:rPr>
          <w:rFonts w:asciiTheme="minorHAnsi" w:hAnsiTheme="minorHAnsi" w:cstheme="minorHAnsi"/>
          <w:sz w:val="20"/>
        </w:rPr>
      </w:pPr>
    </w:p>
    <w:p w14:paraId="6A4CC230" w14:textId="77777777" w:rsidR="00914766" w:rsidRDefault="00914766" w:rsidP="00914766">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914766" w:rsidRPr="006B56FD" w14:paraId="5E13DAA8" w14:textId="77777777" w:rsidTr="00914766">
        <w:trPr>
          <w:trHeight w:val="1488"/>
          <w:jc w:val="center"/>
        </w:trPr>
        <w:tc>
          <w:tcPr>
            <w:tcW w:w="3965" w:type="dxa"/>
            <w:tcBorders>
              <w:right w:val="single" w:sz="4" w:space="0" w:color="auto"/>
            </w:tcBorders>
          </w:tcPr>
          <w:p w14:paraId="1DC28FB2" w14:textId="77777777" w:rsidR="00914766" w:rsidRPr="00914766" w:rsidRDefault="00914766" w:rsidP="00914766">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4C0F547D" w14:textId="77777777" w:rsidR="00914766" w:rsidRPr="00914766" w:rsidRDefault="00914766" w:rsidP="00914766">
            <w:pPr>
              <w:ind w:right="28"/>
              <w:jc w:val="left"/>
              <w:rPr>
                <w:rFonts w:asciiTheme="minorHAnsi" w:hAnsiTheme="minorHAnsi" w:cstheme="minorHAnsi"/>
                <w:sz w:val="20"/>
              </w:rPr>
            </w:pPr>
          </w:p>
          <w:p w14:paraId="03291B6D"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5B0DDA2C"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3D779EF5" w14:textId="77777777" w:rsidR="00914766" w:rsidRPr="00914766" w:rsidRDefault="00914766" w:rsidP="00914766">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3119E6BC" w14:textId="472001B3" w:rsidR="00914766" w:rsidRPr="00B36DC5" w:rsidRDefault="00914766" w:rsidP="00914766">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49B589F2" w14:textId="77777777" w:rsidR="00914766" w:rsidRPr="006B56FD" w:rsidRDefault="00914766" w:rsidP="00914766">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5479E5F9" w14:textId="5111ADAE" w:rsidR="00914766" w:rsidRDefault="00914766" w:rsidP="00914766">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E40BAF6" w14:textId="77777777" w:rsidR="00914766" w:rsidRPr="00914766" w:rsidRDefault="00914766" w:rsidP="00914766">
            <w:pPr>
              <w:spacing w:line="360" w:lineRule="auto"/>
              <w:rPr>
                <w:rFonts w:asciiTheme="minorHAnsi" w:eastAsiaTheme="majorEastAsia" w:hAnsiTheme="minorHAnsi" w:cstheme="minorHAnsi"/>
                <w:b/>
                <w:i/>
                <w:iCs/>
                <w:sz w:val="14"/>
                <w:szCs w:val="14"/>
                <w:u w:val="single"/>
              </w:rPr>
            </w:pPr>
          </w:p>
          <w:p w14:paraId="63787239"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EC2DCB6" w14:textId="77777777" w:rsidR="00914766" w:rsidRPr="00914766" w:rsidRDefault="00914766" w:rsidP="00914766">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3499EA17"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0FB64222" w14:textId="77777777" w:rsidR="00914766" w:rsidRPr="00724BFB" w:rsidRDefault="00914766" w:rsidP="00914766">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3AB843BC" w14:textId="77777777" w:rsidR="00914766" w:rsidRDefault="00914766" w:rsidP="00914766">
      <w:pPr>
        <w:spacing w:after="80" w:line="240" w:lineRule="auto"/>
        <w:rPr>
          <w:rFonts w:asciiTheme="minorHAnsi" w:eastAsia="Calibri" w:hAnsiTheme="minorHAnsi" w:cstheme="minorHAnsi"/>
          <w:sz w:val="20"/>
          <w:lang w:eastAsia="pl-PL"/>
        </w:rPr>
      </w:pPr>
    </w:p>
    <w:p w14:paraId="4A0B61EE" w14:textId="77777777" w:rsidR="00914766" w:rsidRDefault="00914766" w:rsidP="00914766">
      <w:pPr>
        <w:spacing w:after="80" w:line="240" w:lineRule="auto"/>
        <w:rPr>
          <w:rFonts w:asciiTheme="minorHAnsi" w:eastAsia="Calibri" w:hAnsiTheme="minorHAnsi" w:cstheme="minorHAnsi"/>
          <w:sz w:val="20"/>
          <w:lang w:eastAsia="pl-PL"/>
        </w:rPr>
      </w:pPr>
    </w:p>
    <w:p w14:paraId="31B8D11C" w14:textId="77777777" w:rsidR="00914766" w:rsidRPr="009C2468" w:rsidRDefault="00914766" w:rsidP="00914766">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3AFD5C" w14:textId="77777777" w:rsidR="00914766" w:rsidRPr="009C2468" w:rsidRDefault="00914766" w:rsidP="00914766">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64167242" w14:textId="65A87834" w:rsidR="00914766" w:rsidRPr="009C2468" w:rsidRDefault="00914766" w:rsidP="00914766">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sidR="001855FD">
        <w:rPr>
          <w:rFonts w:asciiTheme="minorHAnsi" w:hAnsiTheme="minorHAnsi" w:cstheme="minorHAnsi"/>
          <w:sz w:val="20"/>
          <w:szCs w:val="22"/>
        </w:rPr>
        <w:t>POST/DYS/OW/GZ/</w:t>
      </w:r>
      <w:r w:rsidR="00361712">
        <w:rPr>
          <w:rFonts w:asciiTheme="minorHAnsi" w:hAnsiTheme="minorHAnsi" w:cstheme="minorHAnsi"/>
          <w:sz w:val="20"/>
          <w:szCs w:val="22"/>
        </w:rPr>
        <w:t>0</w:t>
      </w:r>
      <w:r w:rsidR="001855FD">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361712" w:rsidRPr="003E2435">
        <w:rPr>
          <w:rFonts w:asciiTheme="minorHAnsi" w:hAnsiTheme="minorHAnsi" w:cstheme="minorHAnsi"/>
          <w:noProof/>
          <w:sz w:val="20"/>
          <w:szCs w:val="22"/>
        </w:rPr>
        <w:t>583</w:t>
      </w:r>
      <w:r w:rsidRPr="00441D1F">
        <w:rPr>
          <w:rFonts w:asciiTheme="minorHAnsi" w:hAnsiTheme="minorHAnsi" w:cstheme="minorHAnsi"/>
          <w:sz w:val="20"/>
          <w:szCs w:val="22"/>
        </w:rPr>
        <w:fldChar w:fldCharType="end"/>
      </w:r>
      <w:r w:rsidR="00B22719">
        <w:rPr>
          <w:rFonts w:asciiTheme="minorHAnsi" w:hAnsiTheme="minorHAnsi" w:cstheme="minorHAnsi"/>
          <w:sz w:val="20"/>
          <w:szCs w:val="22"/>
        </w:rPr>
        <w:t>/</w:t>
      </w:r>
      <w:r w:rsidR="00383A9D">
        <w:rPr>
          <w:rFonts w:asciiTheme="minorHAnsi" w:hAnsiTheme="minorHAnsi" w:cstheme="minorHAnsi"/>
          <w:sz w:val="20"/>
          <w:szCs w:val="22"/>
        </w:rPr>
        <w:t>202</w:t>
      </w:r>
      <w:r w:rsidR="00361712">
        <w:rPr>
          <w:rFonts w:asciiTheme="minorHAnsi" w:hAnsiTheme="minorHAnsi" w:cstheme="minorHAnsi"/>
          <w:sz w:val="20"/>
          <w:szCs w:val="22"/>
        </w:rPr>
        <w:t>6</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361712" w:rsidRPr="003E2435">
        <w:rPr>
          <w:rFonts w:asciiTheme="minorHAnsi" w:eastAsia="Calibri" w:hAnsiTheme="minorHAnsi" w:cstheme="minorHAnsi"/>
          <w:noProof/>
          <w:sz w:val="20"/>
          <w:lang w:eastAsia="pl-PL"/>
        </w:rPr>
        <w:t>Sukcesywne wykonywanie robót budowlanych polegających na wymianie wyeksploatowanych elementów sieci elektroenergetycznej SN i nN na terenie PGE Dystrybucja S.A. Oddział Warszawa RE Konstancin-Jeziorna</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4C2A44E3"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sz w:val="20"/>
        </w:rPr>
      </w:pPr>
    </w:p>
    <w:p w14:paraId="0CA19C6C"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2EFA9A8D"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5F07D95B"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4B2A527F"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1ABB531" w14:textId="23BF61B7" w:rsidR="00914766" w:rsidRPr="009C2468" w:rsidRDefault="00914766" w:rsidP="00914766">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sidR="00F26C5F">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352F796" w14:textId="77777777" w:rsidR="00914766" w:rsidRPr="009C2468" w:rsidRDefault="00914766" w:rsidP="00914766">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40F106B7" w14:textId="77777777" w:rsidR="00914766" w:rsidRPr="009C2468"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99B706C" w14:textId="77777777" w:rsidR="00914766" w:rsidRPr="007B5C8C"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14:paraId="5B34C62F" w14:textId="77777777" w:rsidR="00914766" w:rsidRPr="009C2468" w:rsidRDefault="00914766" w:rsidP="00914766">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914766" w:rsidRPr="009C2468" w14:paraId="35320666" w14:textId="77777777" w:rsidTr="00914766">
        <w:trPr>
          <w:trHeight w:val="284"/>
        </w:trPr>
        <w:tc>
          <w:tcPr>
            <w:tcW w:w="4922" w:type="dxa"/>
            <w:hideMark/>
          </w:tcPr>
          <w:p w14:paraId="12A3E918" w14:textId="77777777" w:rsidR="00914766" w:rsidRPr="009C2468" w:rsidRDefault="00914766" w:rsidP="00914766">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914766" w:rsidRPr="009C2468" w14:paraId="2E28AAF6" w14:textId="77777777" w:rsidTr="00914766">
        <w:trPr>
          <w:trHeight w:val="284"/>
        </w:trPr>
        <w:tc>
          <w:tcPr>
            <w:tcW w:w="4922" w:type="dxa"/>
            <w:hideMark/>
          </w:tcPr>
          <w:p w14:paraId="5B2C583C" w14:textId="77777777" w:rsidR="00914766" w:rsidRDefault="00914766" w:rsidP="00914766">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4F41E630" w14:textId="77777777" w:rsidR="00914766" w:rsidRPr="009C2468" w:rsidRDefault="00914766" w:rsidP="00914766">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69336BF1" w14:textId="77777777" w:rsidR="00914766" w:rsidRDefault="00914766" w:rsidP="00914766">
      <w:pPr>
        <w:tabs>
          <w:tab w:val="left" w:pos="2100"/>
        </w:tabs>
        <w:rPr>
          <w:rFonts w:asciiTheme="minorHAnsi" w:hAnsiTheme="minorHAnsi" w:cstheme="minorHAnsi"/>
          <w:sz w:val="20"/>
        </w:rPr>
      </w:pPr>
    </w:p>
    <w:p w14:paraId="06ADC011" w14:textId="5CEF64F6" w:rsidR="00CE54E0" w:rsidRDefault="00CE54E0">
      <w:pPr>
        <w:spacing w:after="200" w:line="276" w:lineRule="auto"/>
        <w:jc w:val="left"/>
        <w:rPr>
          <w:rFonts w:ascii="Calibri" w:hAnsi="Calibri" w:cs="Calibri"/>
          <w:i/>
          <w:sz w:val="16"/>
          <w:szCs w:val="16"/>
        </w:rPr>
      </w:pPr>
      <w:r>
        <w:rPr>
          <w:rFonts w:ascii="Calibri" w:hAnsi="Calibri" w:cs="Calibri"/>
          <w:i/>
          <w:sz w:val="16"/>
          <w:szCs w:val="16"/>
        </w:rPr>
        <w:br w:type="page"/>
      </w:r>
    </w:p>
    <w:p w14:paraId="7DA5FDA0" w14:textId="77777777" w:rsidR="002E6DEB" w:rsidRDefault="002E6DEB" w:rsidP="00CE54E0">
      <w:pPr>
        <w:pStyle w:val="Nagwek1"/>
        <w:shd w:val="clear" w:color="auto" w:fill="C6D9F1" w:themeFill="text2" w:themeFillTint="33"/>
        <w:rPr>
          <w:rFonts w:cstheme="minorHAnsi"/>
          <w:color w:val="000000" w:themeColor="text1"/>
          <w:sz w:val="20"/>
          <w:szCs w:val="20"/>
        </w:rPr>
        <w:sectPr w:rsidR="002E6DEB" w:rsidSect="00267675">
          <w:footerReference w:type="default" r:id="rId33"/>
          <w:footerReference w:type="first" r:id="rId34"/>
          <w:pgSz w:w="11909" w:h="16834" w:code="9"/>
          <w:pgMar w:top="1134" w:right="852" w:bottom="992" w:left="1134" w:header="142" w:footer="376" w:gutter="0"/>
          <w:pgNumType w:start="1"/>
          <w:cols w:space="708"/>
          <w:docGrid w:linePitch="299"/>
        </w:sectPr>
      </w:pPr>
    </w:p>
    <w:p w14:paraId="6A086542" w14:textId="359DB142" w:rsidR="00CE54E0" w:rsidRPr="00533FAA" w:rsidRDefault="00CE54E0" w:rsidP="00CE54E0">
      <w:pPr>
        <w:pStyle w:val="Nagwek1"/>
        <w:shd w:val="clear" w:color="auto" w:fill="C6D9F1" w:themeFill="text2" w:themeFillTint="33"/>
        <w:rPr>
          <w:rFonts w:cstheme="minorHAnsi"/>
          <w:color w:val="000000" w:themeColor="text1"/>
          <w:sz w:val="20"/>
          <w:szCs w:val="20"/>
        </w:rPr>
      </w:pPr>
      <w:bookmarkStart w:id="18" w:name="_Toc210196705"/>
      <w:bookmarkStart w:id="19" w:name="_Toc210197071"/>
      <w:r>
        <w:rPr>
          <w:rFonts w:cstheme="minorHAnsi"/>
          <w:color w:val="000000" w:themeColor="text1"/>
          <w:sz w:val="20"/>
          <w:szCs w:val="20"/>
        </w:rPr>
        <w:t xml:space="preserve">ZAŁĄCZNIK NR 12 DO SWZ </w:t>
      </w:r>
      <w:r w:rsidRPr="00156D62">
        <w:rPr>
          <w:rFonts w:cstheme="minorHAnsi"/>
          <w:color w:val="000000" w:themeColor="text1"/>
          <w:sz w:val="20"/>
          <w:szCs w:val="20"/>
        </w:rPr>
        <w:t xml:space="preserve">– </w:t>
      </w:r>
      <w:r w:rsidRPr="007044E3">
        <w:rPr>
          <w:rFonts w:cstheme="minorHAnsi"/>
          <w:color w:val="000000" w:themeColor="text1"/>
          <w:sz w:val="20"/>
          <w:szCs w:val="20"/>
        </w:rPr>
        <w:t>ANKIETA WERYFIKACJI WYKONAWCY W ZAKRESIE ZAPEWNIENIA GWARANCJI BEZPIECZEŃSTWA PRZETWARZANIA DANYCH OSOBOWYCH</w:t>
      </w:r>
      <w:bookmarkEnd w:id="18"/>
      <w:bookmarkEnd w:id="19"/>
    </w:p>
    <w:p w14:paraId="5F218033" w14:textId="77777777" w:rsidR="00CE54E0" w:rsidRDefault="00CE54E0" w:rsidP="00CE54E0">
      <w:pPr>
        <w:pStyle w:val="Akapitzlist"/>
        <w:spacing w:before="120" w:line="276" w:lineRule="auto"/>
        <w:ind w:left="284"/>
        <w:jc w:val="left"/>
        <w:outlineLvl w:val="0"/>
        <w:rPr>
          <w:rFonts w:asciiTheme="minorHAnsi" w:hAnsiTheme="minorHAnsi" w:cstheme="minorHAnsi"/>
          <w:b/>
          <w:sz w:val="20"/>
        </w:rPr>
      </w:pPr>
    </w:p>
    <w:p w14:paraId="233FFB99" w14:textId="77777777" w:rsidR="00CE54E0" w:rsidRDefault="00CE54E0" w:rsidP="00CE54E0">
      <w:pPr>
        <w:pStyle w:val="Akapitzlist"/>
        <w:spacing w:before="120" w:line="276" w:lineRule="auto"/>
        <w:ind w:left="284"/>
        <w:jc w:val="center"/>
        <w:outlineLvl w:val="0"/>
        <w:rPr>
          <w:rFonts w:asciiTheme="minorHAnsi" w:hAnsiTheme="minorHAnsi" w:cstheme="minorHAnsi"/>
          <w:b/>
          <w:sz w:val="20"/>
        </w:rPr>
      </w:pPr>
    </w:p>
    <w:tbl>
      <w:tblPr>
        <w:tblStyle w:val="Tabela-Siatka"/>
        <w:tblW w:w="0" w:type="auto"/>
        <w:jc w:val="center"/>
        <w:tblLook w:val="04A0" w:firstRow="1" w:lastRow="0" w:firstColumn="1" w:lastColumn="0" w:noHBand="0" w:noVBand="1"/>
      </w:tblPr>
      <w:tblGrid>
        <w:gridCol w:w="3965"/>
        <w:gridCol w:w="850"/>
        <w:gridCol w:w="4134"/>
      </w:tblGrid>
      <w:tr w:rsidR="00CE54E0" w:rsidRPr="006B56FD" w14:paraId="7DB79B41" w14:textId="77777777" w:rsidTr="00D775DF">
        <w:trPr>
          <w:trHeight w:val="1641"/>
          <w:jc w:val="center"/>
        </w:trPr>
        <w:tc>
          <w:tcPr>
            <w:tcW w:w="3965" w:type="dxa"/>
            <w:tcBorders>
              <w:right w:val="single" w:sz="4" w:space="0" w:color="auto"/>
            </w:tcBorders>
          </w:tcPr>
          <w:p w14:paraId="68A3D29A" w14:textId="77777777" w:rsidR="00CE54E0" w:rsidRPr="006B56FD" w:rsidRDefault="00CE54E0" w:rsidP="004B535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14:paraId="6FD35CB9" w14:textId="77777777" w:rsidR="00CE54E0" w:rsidRPr="006B56FD" w:rsidRDefault="00CE54E0" w:rsidP="004B5356">
            <w:pPr>
              <w:ind w:right="28"/>
              <w:jc w:val="left"/>
              <w:rPr>
                <w:rFonts w:asciiTheme="minorHAnsi" w:hAnsiTheme="minorHAnsi" w:cstheme="minorHAnsi"/>
                <w:sz w:val="20"/>
              </w:rPr>
            </w:pPr>
          </w:p>
          <w:p w14:paraId="1A990BF0" w14:textId="77777777" w:rsidR="00CE54E0" w:rsidRPr="006B56FD" w:rsidRDefault="00CE54E0" w:rsidP="004B5356">
            <w:pPr>
              <w:ind w:right="28"/>
              <w:jc w:val="center"/>
              <w:rPr>
                <w:rFonts w:asciiTheme="minorHAnsi" w:hAnsiTheme="minorHAnsi" w:cstheme="minorHAnsi"/>
                <w:sz w:val="20"/>
              </w:rPr>
            </w:pPr>
            <w:r w:rsidRPr="006B56FD">
              <w:rPr>
                <w:rFonts w:asciiTheme="minorHAnsi" w:hAnsiTheme="minorHAnsi" w:cstheme="minorHAnsi"/>
                <w:sz w:val="20"/>
              </w:rPr>
              <w:t>…………………………………………………</w:t>
            </w:r>
          </w:p>
          <w:p w14:paraId="7C6BAADC" w14:textId="77777777" w:rsidR="00CE54E0" w:rsidRPr="006B56FD" w:rsidRDefault="00CE54E0" w:rsidP="004B5356">
            <w:pPr>
              <w:ind w:right="28"/>
              <w:jc w:val="center"/>
              <w:rPr>
                <w:rFonts w:asciiTheme="minorHAnsi" w:hAnsiTheme="minorHAnsi" w:cstheme="minorHAnsi"/>
                <w:sz w:val="20"/>
              </w:rPr>
            </w:pPr>
            <w:r w:rsidRPr="006B56FD">
              <w:rPr>
                <w:rFonts w:asciiTheme="minorHAnsi" w:hAnsiTheme="minorHAnsi" w:cstheme="minorHAnsi"/>
                <w:sz w:val="20"/>
              </w:rPr>
              <w:t>……………………………………………….</w:t>
            </w:r>
          </w:p>
          <w:p w14:paraId="4EDBE3C0" w14:textId="090D9829" w:rsidR="00CE54E0" w:rsidRPr="00D775DF" w:rsidRDefault="00CE54E0" w:rsidP="00D775DF">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64BD1EE7" w14:textId="77777777" w:rsidR="00CE54E0" w:rsidRPr="006B56FD" w:rsidRDefault="00CE54E0" w:rsidP="004B535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657822C" w14:textId="77777777" w:rsidR="00CE54E0" w:rsidRPr="006B56FD" w:rsidRDefault="00CE54E0" w:rsidP="004B535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4AE908E" w14:textId="77777777" w:rsidR="00043A6F" w:rsidRPr="00914766" w:rsidRDefault="00043A6F" w:rsidP="00043A6F">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77EC655C" w14:textId="77777777" w:rsidR="00043A6F" w:rsidRPr="00914766" w:rsidRDefault="00043A6F" w:rsidP="00043A6F">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42F96917" w14:textId="77777777" w:rsidR="00043A6F" w:rsidRPr="00914766" w:rsidRDefault="00043A6F" w:rsidP="00043A6F">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13173E24" w14:textId="75417C22" w:rsidR="00CE54E0" w:rsidRPr="006B56FD" w:rsidRDefault="00043A6F" w:rsidP="00043A6F">
            <w:pPr>
              <w:spacing w:line="360" w:lineRule="auto"/>
              <w:jc w:val="center"/>
              <w:rPr>
                <w:rFonts w:asciiTheme="minorHAnsi" w:eastAsiaTheme="majorEastAsia" w:hAnsiTheme="minorHAnsi" w:cstheme="minorHAnsi"/>
                <w:i/>
                <w:iCs/>
                <w:sz w:val="20"/>
              </w:rPr>
            </w:pPr>
            <w:r w:rsidRPr="00914766">
              <w:rPr>
                <w:rFonts w:asciiTheme="minorHAnsi" w:eastAsia="Calibri" w:hAnsiTheme="minorHAnsi" w:cstheme="minorHAnsi"/>
                <w:color w:val="000000"/>
                <w:sz w:val="20"/>
              </w:rPr>
              <w:t>ul. Marsa 95, 04-470 Warszawa</w:t>
            </w:r>
          </w:p>
        </w:tc>
      </w:tr>
    </w:tbl>
    <w:p w14:paraId="38E6AD54" w14:textId="58550CF9" w:rsidR="00CE54E0" w:rsidRPr="002E6DEB" w:rsidRDefault="00CE54E0" w:rsidP="002E6DEB">
      <w:pPr>
        <w:spacing w:before="120" w:line="276" w:lineRule="auto"/>
        <w:jc w:val="left"/>
        <w:outlineLvl w:val="0"/>
        <w:rPr>
          <w:rFonts w:asciiTheme="minorHAnsi" w:hAnsiTheme="minorHAnsi" w:cstheme="minorHAnsi"/>
          <w:b/>
          <w:sz w:val="20"/>
        </w:rPr>
      </w:pPr>
    </w:p>
    <w:p w14:paraId="04943B32" w14:textId="77777777" w:rsidR="00CE54E0" w:rsidRPr="007044E3" w:rsidRDefault="00CE54E0" w:rsidP="00CE54E0">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5AFB22C" w14:textId="77777777" w:rsidR="00CE54E0" w:rsidRDefault="00CE54E0" w:rsidP="00CE54E0">
      <w:pPr>
        <w:rPr>
          <w:rFonts w:asciiTheme="minorHAnsi" w:hAnsiTheme="minorHAnsi" w:cstheme="minorHAnsi"/>
          <w:sz w:val="20"/>
        </w:rPr>
      </w:pPr>
    </w:p>
    <w:p w14:paraId="005326FE" w14:textId="77777777" w:rsidR="00CE54E0" w:rsidRPr="004B4556" w:rsidRDefault="00CE54E0" w:rsidP="00CE54E0">
      <w:pPr>
        <w:rPr>
          <w:rFonts w:asciiTheme="minorHAnsi" w:hAnsiTheme="minorHAnsi" w:cstheme="minorHAnsi"/>
          <w:sz w:val="20"/>
        </w:rPr>
      </w:pPr>
    </w:p>
    <w:p w14:paraId="110B8C0F" w14:textId="5826D563" w:rsidR="00CE54E0" w:rsidRDefault="00CE54E0" w:rsidP="00CE54E0">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sidR="001855FD">
        <w:rPr>
          <w:rFonts w:asciiTheme="minorHAnsi" w:hAnsiTheme="minorHAnsi" w:cstheme="minorHAnsi"/>
          <w:sz w:val="20"/>
          <w:szCs w:val="22"/>
        </w:rPr>
        <w:t>POST/DYS/OW/GZ/</w:t>
      </w:r>
      <w:r w:rsidR="00361712">
        <w:rPr>
          <w:rFonts w:asciiTheme="minorHAnsi" w:hAnsiTheme="minorHAnsi" w:cstheme="minorHAnsi"/>
          <w:sz w:val="20"/>
          <w:szCs w:val="22"/>
        </w:rPr>
        <w:t>0</w:t>
      </w:r>
      <w:r w:rsidR="001855FD">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361712" w:rsidRPr="003E2435">
        <w:rPr>
          <w:rFonts w:asciiTheme="minorHAnsi" w:hAnsiTheme="minorHAnsi" w:cstheme="minorHAnsi"/>
          <w:noProof/>
          <w:sz w:val="20"/>
          <w:szCs w:val="22"/>
        </w:rPr>
        <w:t>583</w:t>
      </w:r>
      <w:r w:rsidRPr="00441D1F">
        <w:rPr>
          <w:rFonts w:asciiTheme="minorHAnsi" w:hAnsiTheme="minorHAnsi" w:cstheme="minorHAnsi"/>
          <w:sz w:val="20"/>
          <w:szCs w:val="22"/>
        </w:rPr>
        <w:fldChar w:fldCharType="end"/>
      </w:r>
      <w:r>
        <w:rPr>
          <w:rFonts w:asciiTheme="minorHAnsi" w:hAnsiTheme="minorHAnsi" w:cstheme="minorHAnsi"/>
          <w:sz w:val="20"/>
          <w:szCs w:val="22"/>
        </w:rPr>
        <w:t>/</w:t>
      </w:r>
      <w:r w:rsidR="00383A9D">
        <w:rPr>
          <w:rFonts w:asciiTheme="minorHAnsi" w:hAnsiTheme="minorHAnsi" w:cstheme="minorHAnsi"/>
          <w:sz w:val="20"/>
          <w:szCs w:val="22"/>
        </w:rPr>
        <w:t>202</w:t>
      </w:r>
      <w:r w:rsidR="00361712">
        <w:rPr>
          <w:rFonts w:asciiTheme="minorHAnsi" w:hAnsiTheme="minorHAnsi" w:cstheme="minorHAnsi"/>
          <w:sz w:val="20"/>
          <w:szCs w:val="22"/>
        </w:rPr>
        <w:t>6</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Pr>
          <w:rFonts w:asciiTheme="minorHAnsi" w:hAnsiTheme="minorHAnsi" w:cstheme="minorHAnsi"/>
          <w:sz w:val="20"/>
        </w:rPr>
        <w:t xml:space="preserve"> „</w:t>
      </w:r>
      <w:r>
        <w:rPr>
          <w:rFonts w:asciiTheme="minorHAnsi" w:hAnsiTheme="minorHAnsi" w:cstheme="minorHAnsi"/>
          <w:sz w:val="20"/>
        </w:rPr>
        <w:fldChar w:fldCharType="begin"/>
      </w:r>
      <w:r>
        <w:rPr>
          <w:rFonts w:asciiTheme="minorHAnsi" w:hAnsiTheme="minorHAnsi" w:cstheme="minorHAnsi"/>
          <w:sz w:val="20"/>
        </w:rPr>
        <w:instrText xml:space="preserve"> MERGEFIELD "nazwa_post" </w:instrText>
      </w:r>
      <w:r>
        <w:rPr>
          <w:rFonts w:asciiTheme="minorHAnsi" w:hAnsiTheme="minorHAnsi" w:cstheme="minorHAnsi"/>
          <w:sz w:val="20"/>
        </w:rPr>
        <w:fldChar w:fldCharType="separate"/>
      </w:r>
      <w:r w:rsidR="00361712" w:rsidRPr="003E2435">
        <w:rPr>
          <w:rFonts w:asciiTheme="minorHAnsi" w:hAnsiTheme="minorHAnsi" w:cstheme="minorHAnsi"/>
          <w:noProof/>
          <w:sz w:val="20"/>
        </w:rPr>
        <w:t>Sukcesywne wykonywanie robót budowlanych polegających na wymianie wyeksploatowanych elementów sieci elektroenergetycznej SN i nN na terenie PGE Dystrybucja S.A. Oddział Warszawa RE Konstancin-Jeziorna</w:t>
      </w:r>
      <w:r>
        <w:rPr>
          <w:rFonts w:asciiTheme="minorHAnsi" w:hAnsiTheme="minorHAnsi" w:cstheme="minorHAnsi"/>
          <w:sz w:val="20"/>
        </w:rPr>
        <w:fldChar w:fldCharType="end"/>
      </w:r>
      <w:r>
        <w:rPr>
          <w:rFonts w:asciiTheme="minorHAnsi" w:hAnsiTheme="minorHAnsi" w:cstheme="minorHAnsi"/>
          <w:sz w:val="20"/>
        </w:rPr>
        <w:t>”, 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14:paraId="0308CE42" w14:textId="77777777" w:rsidR="00CE54E0" w:rsidRDefault="00CE54E0" w:rsidP="00CE54E0">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CE54E0" w:rsidRPr="004B4556" w14:paraId="6BE883EE" w14:textId="77777777" w:rsidTr="004B5356">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3DD5B4E" w14:textId="77777777" w:rsidR="00CE54E0" w:rsidRPr="005A3030" w:rsidRDefault="00CE54E0" w:rsidP="004B5356">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E047424" w14:textId="77777777" w:rsidR="00CE54E0" w:rsidRPr="005A3030" w:rsidRDefault="00CE54E0" w:rsidP="004B5356">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CE54E0" w:rsidRPr="004B4556" w14:paraId="0BE6C47F" w14:textId="77777777" w:rsidTr="004B5356">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521A360C" w14:textId="77777777" w:rsidR="00CE54E0" w:rsidRPr="005B5686"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52985C79" w14:textId="77777777" w:rsidR="00CE54E0" w:rsidRDefault="00CE54E0" w:rsidP="004B5356">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3A20804C" w14:textId="77777777" w:rsidR="00CE54E0" w:rsidRPr="005B5686" w:rsidRDefault="00CE54E0" w:rsidP="004B5356">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CE54E0" w:rsidRPr="004B4556" w14:paraId="4CDD5345" w14:textId="77777777" w:rsidTr="004B5356">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2F0CEA4B" w14:textId="77777777" w:rsidR="00CE54E0" w:rsidRPr="005B5686"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1D8514E4" w14:textId="77777777" w:rsidR="00CE54E0" w:rsidRDefault="00CE54E0" w:rsidP="004B5356">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157F39E9" w14:textId="77777777" w:rsidR="00CE54E0" w:rsidRPr="005B5686" w:rsidRDefault="00CE54E0" w:rsidP="004B5356">
            <w:pPr>
              <w:rPr>
                <w:rFonts w:asciiTheme="minorHAnsi" w:hAnsiTheme="minorHAnsi" w:cstheme="minorHAnsi"/>
                <w:sz w:val="20"/>
              </w:rPr>
            </w:pPr>
            <w:r w:rsidRPr="005A3030">
              <w:rPr>
                <w:rFonts w:asciiTheme="minorHAnsi" w:hAnsiTheme="minorHAnsi" w:cstheme="minorHAnsi"/>
                <w:sz w:val="20"/>
              </w:rPr>
              <w:t>...</w:t>
            </w:r>
          </w:p>
        </w:tc>
      </w:tr>
      <w:tr w:rsidR="00CE54E0" w:rsidRPr="004B4556" w14:paraId="561852BE" w14:textId="77777777" w:rsidTr="004B5356">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1D05DAC" w14:textId="77777777" w:rsidR="00CE54E0" w:rsidRPr="005B5686"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11A68700" w14:textId="77777777" w:rsidR="00CE54E0" w:rsidRPr="007044E3" w:rsidRDefault="00CE54E0" w:rsidP="004B5356">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3C95B39D" w14:textId="77777777" w:rsidR="00CE54E0" w:rsidRPr="005B5686" w:rsidRDefault="00CE54E0" w:rsidP="004B5356">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E54E0" w:rsidRPr="004B4556" w14:paraId="5AE1DE63" w14:textId="77777777" w:rsidTr="004B5356">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E2B3283" w14:textId="77777777" w:rsidR="00CE54E0" w:rsidRPr="005B5686"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5A3DD695" w14:textId="77777777" w:rsidR="00CE54E0" w:rsidRPr="007044E3" w:rsidRDefault="00CE54E0" w:rsidP="004B5356">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115DE9E0" w14:textId="77777777" w:rsidR="00CE54E0" w:rsidRPr="005B5686" w:rsidRDefault="00CE54E0" w:rsidP="004B5356">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E54E0" w:rsidRPr="004B4556" w14:paraId="59FA3837"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1D55A8" w14:textId="77777777" w:rsidR="00CE54E0" w:rsidRPr="005B5686"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4E6BD1C4" w14:textId="77777777" w:rsidR="00CE54E0" w:rsidRPr="007044E3" w:rsidRDefault="00CE54E0" w:rsidP="004B5356">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195B2DD6" w14:textId="77777777" w:rsidR="00CE54E0" w:rsidRPr="005B5686" w:rsidRDefault="00CE54E0" w:rsidP="004B5356">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E54E0" w:rsidRPr="004B4556" w14:paraId="56B36F75"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F4B8F23" w14:textId="77777777" w:rsidR="00CE54E0" w:rsidRPr="005B5686"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40BF26E7" w14:textId="77777777" w:rsidR="00CE54E0" w:rsidRPr="007044E3" w:rsidRDefault="00CE54E0" w:rsidP="004B5356">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0044490F" w14:textId="77777777" w:rsidR="00CE54E0" w:rsidRPr="005B5686" w:rsidRDefault="00CE54E0" w:rsidP="004B5356">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E54E0" w:rsidRPr="004B4556" w14:paraId="1209EC80"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C7BF63" w14:textId="77777777" w:rsidR="00CE54E0" w:rsidRPr="005B5686"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5605FFB2" w14:textId="77777777" w:rsidR="00CE54E0" w:rsidRPr="007044E3" w:rsidRDefault="00CE54E0" w:rsidP="004B5356">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3F2F3B7C" w14:textId="77777777" w:rsidR="00CE54E0" w:rsidRPr="005B5686" w:rsidRDefault="00CE54E0" w:rsidP="004B5356">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E54E0" w:rsidRPr="004B4556" w14:paraId="550CD6FA"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C2A5EC" w14:textId="77777777" w:rsidR="00CE54E0"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436403C9" w14:textId="77777777" w:rsidR="00CE54E0" w:rsidRPr="007044E3" w:rsidRDefault="00CE54E0" w:rsidP="004B5356">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6EF20092" w14:textId="41052A2D" w:rsidR="002E6DEB" w:rsidRDefault="00CE54E0" w:rsidP="004B5356">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p w14:paraId="68152C33" w14:textId="77777777" w:rsidR="002E6DEB" w:rsidRPr="002E6DEB" w:rsidRDefault="002E6DEB" w:rsidP="002E6DEB">
            <w:pPr>
              <w:rPr>
                <w:lang w:eastAsia="pl-PL"/>
              </w:rPr>
            </w:pPr>
          </w:p>
          <w:p w14:paraId="7E2FC49B" w14:textId="09965A5C" w:rsidR="00CE54E0" w:rsidRPr="002E6DEB" w:rsidRDefault="00CE54E0" w:rsidP="002E6DEB">
            <w:pPr>
              <w:rPr>
                <w:lang w:eastAsia="pl-PL"/>
              </w:rPr>
            </w:pPr>
          </w:p>
        </w:tc>
      </w:tr>
      <w:tr w:rsidR="00CE54E0" w:rsidRPr="004B4556" w14:paraId="4FBD832B"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A00B10" w14:textId="77777777" w:rsidR="00CE54E0"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5ED54146" w14:textId="77777777" w:rsidR="00CE54E0" w:rsidRDefault="00CE54E0" w:rsidP="004B5356">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3635F9D0" w14:textId="77777777" w:rsidR="00CE54E0" w:rsidRPr="007044E3" w:rsidRDefault="00CE54E0" w:rsidP="004B5356">
            <w:pPr>
              <w:rPr>
                <w:rFonts w:asciiTheme="minorHAnsi" w:hAnsiTheme="minorHAnsi" w:cstheme="minorHAnsi"/>
                <w:sz w:val="20"/>
              </w:rPr>
            </w:pPr>
            <w:r w:rsidRPr="005A3030">
              <w:rPr>
                <w:rFonts w:asciiTheme="minorHAnsi" w:hAnsiTheme="minorHAnsi" w:cstheme="minorHAnsi"/>
                <w:sz w:val="20"/>
              </w:rPr>
              <w:t>...</w:t>
            </w:r>
          </w:p>
        </w:tc>
      </w:tr>
      <w:tr w:rsidR="00CE54E0" w:rsidRPr="004B4556" w14:paraId="26271BF6"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45DE3F6" w14:textId="77777777" w:rsidR="00CE54E0"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10FF17F5" w14:textId="77777777" w:rsidR="00CE54E0" w:rsidRPr="007044E3" w:rsidRDefault="00CE54E0" w:rsidP="004B5356">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2546BF56" w14:textId="77777777" w:rsidR="00CE54E0" w:rsidRPr="007044E3" w:rsidRDefault="00CE54E0" w:rsidP="004B5356">
            <w:pPr>
              <w:rPr>
                <w:rFonts w:asciiTheme="minorHAnsi" w:hAnsiTheme="minorHAnsi" w:cstheme="minorHAnsi"/>
                <w:sz w:val="20"/>
              </w:rPr>
            </w:pPr>
            <w:r w:rsidRPr="005A3030">
              <w:rPr>
                <w:rFonts w:asciiTheme="minorHAnsi" w:hAnsiTheme="minorHAnsi" w:cstheme="minorHAnsi"/>
                <w:sz w:val="20"/>
              </w:rPr>
              <w:t>...</w:t>
            </w:r>
          </w:p>
        </w:tc>
      </w:tr>
      <w:tr w:rsidR="00CE54E0" w:rsidRPr="004B4556" w14:paraId="1CBFAD8D"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687E6A" w14:textId="77777777" w:rsidR="00CE54E0"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4C67E60" w14:textId="77777777" w:rsidR="00CE54E0" w:rsidRPr="007044E3" w:rsidRDefault="00CE54E0" w:rsidP="004B5356">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DEB08DB" w14:textId="77777777" w:rsidR="00CE54E0" w:rsidRPr="007044E3" w:rsidRDefault="00CE54E0" w:rsidP="004B5356">
            <w:pPr>
              <w:rPr>
                <w:rFonts w:asciiTheme="minorHAnsi" w:hAnsiTheme="minorHAnsi" w:cstheme="minorHAnsi"/>
                <w:sz w:val="20"/>
              </w:rPr>
            </w:pPr>
            <w:r w:rsidRPr="005A3030">
              <w:rPr>
                <w:rFonts w:asciiTheme="minorHAnsi" w:hAnsiTheme="minorHAnsi" w:cstheme="minorHAnsi"/>
                <w:sz w:val="20"/>
              </w:rPr>
              <w:t>...</w:t>
            </w:r>
          </w:p>
        </w:tc>
      </w:tr>
      <w:tr w:rsidR="00CE54E0" w:rsidRPr="004B4556" w14:paraId="660F5640"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71B499" w14:textId="77777777" w:rsidR="00CE54E0"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2529F1CE" w14:textId="77777777" w:rsidR="00CE54E0" w:rsidRPr="007044E3" w:rsidRDefault="00CE54E0" w:rsidP="004B5356">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552E235C" w14:textId="77777777" w:rsidR="00CE54E0" w:rsidRPr="007044E3" w:rsidRDefault="00CE54E0" w:rsidP="004B5356">
            <w:pPr>
              <w:rPr>
                <w:rFonts w:asciiTheme="minorHAnsi" w:hAnsiTheme="minorHAnsi" w:cstheme="minorHAnsi"/>
                <w:sz w:val="20"/>
              </w:rPr>
            </w:pPr>
            <w:r w:rsidRPr="005A3030">
              <w:rPr>
                <w:rFonts w:asciiTheme="minorHAnsi" w:hAnsiTheme="minorHAnsi" w:cstheme="minorHAnsi"/>
                <w:sz w:val="20"/>
              </w:rPr>
              <w:t>...</w:t>
            </w:r>
          </w:p>
        </w:tc>
      </w:tr>
      <w:tr w:rsidR="00CE54E0" w:rsidRPr="004B4556" w14:paraId="2DCDA9ED"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6CC4E4" w14:textId="77777777" w:rsidR="00CE54E0"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68CA5164" w14:textId="77777777" w:rsidR="00CE54E0" w:rsidRPr="007044E3" w:rsidRDefault="00CE54E0" w:rsidP="004B5356">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4A15F31" w14:textId="77777777" w:rsidR="00CE54E0" w:rsidRPr="007044E3" w:rsidRDefault="00CE54E0" w:rsidP="004B5356">
            <w:pPr>
              <w:rPr>
                <w:rFonts w:asciiTheme="minorHAnsi" w:hAnsiTheme="minorHAnsi" w:cstheme="minorHAnsi"/>
                <w:sz w:val="20"/>
              </w:rPr>
            </w:pPr>
            <w:r w:rsidRPr="005A3030">
              <w:rPr>
                <w:rFonts w:asciiTheme="minorHAnsi" w:hAnsiTheme="minorHAnsi" w:cstheme="minorHAnsi"/>
                <w:sz w:val="20"/>
              </w:rPr>
              <w:t>...</w:t>
            </w:r>
          </w:p>
        </w:tc>
      </w:tr>
      <w:tr w:rsidR="00CE54E0" w:rsidRPr="004B4556" w14:paraId="5B9A76D2"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CBBBE" w14:textId="77777777" w:rsidR="00CE54E0"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0BBB4F47" w14:textId="77777777" w:rsidR="00CE54E0" w:rsidRPr="007044E3" w:rsidRDefault="00CE54E0" w:rsidP="004B5356">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2BDD15CF" w14:textId="77777777" w:rsidR="00CE54E0" w:rsidRPr="007044E3" w:rsidRDefault="00CE54E0" w:rsidP="004B5356">
            <w:pPr>
              <w:rPr>
                <w:rFonts w:asciiTheme="minorHAnsi" w:hAnsiTheme="minorHAnsi" w:cstheme="minorHAnsi"/>
                <w:sz w:val="20"/>
              </w:rPr>
            </w:pPr>
            <w:r w:rsidRPr="005A3030">
              <w:rPr>
                <w:rFonts w:asciiTheme="minorHAnsi" w:hAnsiTheme="minorHAnsi" w:cstheme="minorHAnsi"/>
                <w:sz w:val="20"/>
              </w:rPr>
              <w:t>...</w:t>
            </w:r>
          </w:p>
        </w:tc>
      </w:tr>
      <w:tr w:rsidR="00CE54E0" w:rsidRPr="004B4556" w14:paraId="59F36279" w14:textId="77777777" w:rsidTr="004B5356">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FCD4136" w14:textId="77777777" w:rsidR="00CE54E0" w:rsidRDefault="00CE54E0" w:rsidP="004B5356">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04B962D" w14:textId="77777777" w:rsidR="00CE54E0" w:rsidRDefault="00CE54E0" w:rsidP="004B5356">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3ECD02DB" w14:textId="77777777" w:rsidR="00CE54E0" w:rsidRPr="007044E3" w:rsidRDefault="00CE54E0" w:rsidP="004B5356">
            <w:pPr>
              <w:rPr>
                <w:rFonts w:asciiTheme="minorHAnsi" w:hAnsiTheme="minorHAnsi" w:cstheme="minorHAnsi"/>
                <w:sz w:val="20"/>
              </w:rPr>
            </w:pPr>
            <w:r w:rsidRPr="005A3030">
              <w:rPr>
                <w:rFonts w:asciiTheme="minorHAnsi" w:hAnsiTheme="minorHAnsi" w:cstheme="minorHAnsi"/>
                <w:sz w:val="20"/>
              </w:rPr>
              <w:t>...</w:t>
            </w:r>
          </w:p>
        </w:tc>
      </w:tr>
    </w:tbl>
    <w:p w14:paraId="6915B0C5" w14:textId="77777777" w:rsidR="00CE54E0" w:rsidRDefault="00CE54E0" w:rsidP="00CE54E0">
      <w:pPr>
        <w:rPr>
          <w:rFonts w:asciiTheme="minorHAnsi" w:hAnsiTheme="minorHAnsi" w:cstheme="minorHAnsi"/>
          <w:sz w:val="20"/>
        </w:rPr>
      </w:pPr>
    </w:p>
    <w:p w14:paraId="002B563A" w14:textId="77777777" w:rsidR="00CE54E0" w:rsidRPr="004B4556" w:rsidRDefault="00CE54E0" w:rsidP="00CE54E0">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1997AEB0" w14:textId="77777777" w:rsidR="00CE54E0" w:rsidRPr="007044E3" w:rsidRDefault="00CE54E0" w:rsidP="00CE54E0">
      <w:pPr>
        <w:rPr>
          <w:rFonts w:asciiTheme="minorHAnsi" w:hAnsiTheme="minorHAnsi" w:cstheme="minorHAnsi"/>
          <w:sz w:val="20"/>
        </w:rPr>
      </w:pPr>
    </w:p>
    <w:p w14:paraId="6B155194" w14:textId="77777777" w:rsidR="00CE54E0" w:rsidRPr="004B4556" w:rsidRDefault="00CE54E0" w:rsidP="00CE54E0">
      <w:pPr>
        <w:rPr>
          <w:rFonts w:asciiTheme="minorHAnsi" w:hAnsiTheme="minorHAnsi" w:cstheme="minorHAnsi"/>
          <w:sz w:val="20"/>
        </w:rPr>
      </w:pPr>
    </w:p>
    <w:p w14:paraId="2BE79974" w14:textId="77777777" w:rsidR="00CE54E0" w:rsidRPr="004B4556" w:rsidRDefault="00CE54E0" w:rsidP="00CE54E0">
      <w:pPr>
        <w:rPr>
          <w:rFonts w:asciiTheme="minorHAnsi" w:hAnsiTheme="minorHAnsi" w:cstheme="minorHAnsi"/>
          <w:sz w:val="20"/>
        </w:rPr>
      </w:pPr>
    </w:p>
    <w:p w14:paraId="6EF6B867" w14:textId="77777777" w:rsidR="00CE54E0" w:rsidRPr="009C2468" w:rsidRDefault="00CE54E0" w:rsidP="00CE54E0">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0D2947" w14:textId="77777777" w:rsidR="00CE54E0" w:rsidRDefault="00CE54E0" w:rsidP="00D775DF">
      <w:pPr>
        <w:spacing w:line="240" w:lineRule="auto"/>
        <w:ind w:left="4248" w:right="68"/>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67010A61" w14:textId="7332430F" w:rsidR="00D10121" w:rsidRPr="00D10121" w:rsidRDefault="00CE54E0" w:rsidP="002E6DEB">
      <w:pPr>
        <w:spacing w:line="240" w:lineRule="auto"/>
        <w:ind w:left="4248" w:right="68"/>
        <w:jc w:val="center"/>
        <w:rPr>
          <w:rFonts w:ascii="Calibri" w:hAnsi="Calibri" w:cs="Calibri"/>
          <w:i/>
          <w:sz w:val="16"/>
          <w:szCs w:val="16"/>
        </w:rPr>
      </w:pPr>
      <w:r w:rsidRPr="009C2468">
        <w:rPr>
          <w:rFonts w:asciiTheme="minorHAnsi" w:hAnsiTheme="minorHAnsi" w:cstheme="minorHAnsi"/>
          <w:i/>
          <w:sz w:val="16"/>
          <w:szCs w:val="16"/>
        </w:rPr>
        <w:t>oświadczeń woli w imieni</w:t>
      </w:r>
      <w:r w:rsidR="002E6DEB">
        <w:rPr>
          <w:rFonts w:asciiTheme="minorHAnsi" w:hAnsiTheme="minorHAnsi" w:cstheme="minorHAnsi"/>
          <w:i/>
          <w:sz w:val="16"/>
          <w:szCs w:val="16"/>
        </w:rPr>
        <w:t>u Wykonawcy</w:t>
      </w:r>
    </w:p>
    <w:sectPr w:rsidR="00D10121" w:rsidRPr="00D10121" w:rsidSect="002E6DEB">
      <w:pgSz w:w="11909" w:h="16834" w:code="9"/>
      <w:pgMar w:top="1134" w:right="852" w:bottom="992" w:left="1134" w:header="142" w:footer="376"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74C76" w14:textId="77777777" w:rsidR="005D2A22" w:rsidRDefault="005D2A22" w:rsidP="004A302B">
      <w:pPr>
        <w:spacing w:line="240" w:lineRule="auto"/>
      </w:pPr>
      <w:r>
        <w:separator/>
      </w:r>
    </w:p>
  </w:endnote>
  <w:endnote w:type="continuationSeparator" w:id="0">
    <w:p w14:paraId="553AD28F" w14:textId="77777777" w:rsidR="005D2A22" w:rsidRDefault="005D2A2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0EFE8" w14:textId="77777777" w:rsidR="005D2A22" w:rsidRDefault="005D2A22">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773159"/>
      <w:docPartObj>
        <w:docPartGallery w:val="Page Numbers (Bottom of Page)"/>
        <w:docPartUnique/>
      </w:docPartObj>
    </w:sdtPr>
    <w:sdtEndPr>
      <w:rPr>
        <w:rFonts w:ascii="Calibri" w:hAnsi="Calibri" w:cs="Calibri"/>
        <w:sz w:val="18"/>
      </w:rPr>
    </w:sdtEndPr>
    <w:sdtContent>
      <w:p w14:paraId="2C6A3332" w14:textId="1ECA5C65" w:rsidR="005D2A22" w:rsidRPr="002E6DEB" w:rsidRDefault="005D2A22">
        <w:pPr>
          <w:pStyle w:val="Stopka"/>
          <w:jc w:val="right"/>
          <w:rPr>
            <w:rFonts w:ascii="Calibri" w:hAnsi="Calibri" w:cs="Calibri"/>
            <w:sz w:val="18"/>
          </w:rPr>
        </w:pPr>
        <w:r w:rsidRPr="002E6DEB">
          <w:rPr>
            <w:rFonts w:ascii="Calibri" w:hAnsi="Calibri" w:cs="Calibri"/>
            <w:sz w:val="18"/>
          </w:rPr>
          <w:fldChar w:fldCharType="begin"/>
        </w:r>
        <w:r w:rsidRPr="002E6DEB">
          <w:rPr>
            <w:rFonts w:ascii="Calibri" w:hAnsi="Calibri" w:cs="Calibri"/>
            <w:sz w:val="18"/>
          </w:rPr>
          <w:instrText>PAGE   \* MERGEFORMAT</w:instrText>
        </w:r>
        <w:r w:rsidRPr="002E6DEB">
          <w:rPr>
            <w:rFonts w:ascii="Calibri" w:hAnsi="Calibri" w:cs="Calibri"/>
            <w:sz w:val="18"/>
          </w:rPr>
          <w:fldChar w:fldCharType="separate"/>
        </w:r>
        <w:r w:rsidR="004605EB">
          <w:rPr>
            <w:rFonts w:ascii="Calibri" w:hAnsi="Calibri" w:cs="Calibri"/>
            <w:noProof/>
            <w:sz w:val="18"/>
          </w:rPr>
          <w:t>1</w:t>
        </w:r>
        <w:r w:rsidRPr="002E6DEB">
          <w:rPr>
            <w:rFonts w:ascii="Calibri" w:hAnsi="Calibri" w:cs="Calibri"/>
            <w:sz w:val="18"/>
          </w:rPr>
          <w:fldChar w:fldCharType="end"/>
        </w:r>
      </w:p>
    </w:sdtContent>
  </w:sdt>
  <w:p w14:paraId="5825A4B2" w14:textId="77777777" w:rsidR="005D2A22" w:rsidRDefault="005D2A22">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DB749" w14:textId="77777777" w:rsidR="005D2A22" w:rsidRDefault="005D2A22">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5288505"/>
      <w:docPartObj>
        <w:docPartGallery w:val="Page Numbers (Bottom of Page)"/>
        <w:docPartUnique/>
      </w:docPartObj>
    </w:sdtPr>
    <w:sdtEndPr>
      <w:rPr>
        <w:rFonts w:ascii="Calibri" w:hAnsi="Calibri" w:cs="Calibri"/>
        <w:sz w:val="18"/>
      </w:rPr>
    </w:sdtEndPr>
    <w:sdtContent>
      <w:p w14:paraId="685669D3" w14:textId="1F0C9640" w:rsidR="005D2A22" w:rsidRPr="002E6DEB" w:rsidRDefault="005D2A22">
        <w:pPr>
          <w:pStyle w:val="Stopka"/>
          <w:jc w:val="right"/>
          <w:rPr>
            <w:rFonts w:ascii="Calibri" w:hAnsi="Calibri" w:cs="Calibri"/>
            <w:sz w:val="18"/>
          </w:rPr>
        </w:pPr>
        <w:r w:rsidRPr="002E6DEB">
          <w:rPr>
            <w:rFonts w:ascii="Calibri" w:hAnsi="Calibri" w:cs="Calibri"/>
            <w:sz w:val="18"/>
          </w:rPr>
          <w:fldChar w:fldCharType="begin"/>
        </w:r>
        <w:r w:rsidRPr="002E6DEB">
          <w:rPr>
            <w:rFonts w:ascii="Calibri" w:hAnsi="Calibri" w:cs="Calibri"/>
            <w:sz w:val="18"/>
          </w:rPr>
          <w:instrText>PAGE   \* MERGEFORMAT</w:instrText>
        </w:r>
        <w:r w:rsidRPr="002E6DEB">
          <w:rPr>
            <w:rFonts w:ascii="Calibri" w:hAnsi="Calibri" w:cs="Calibri"/>
            <w:sz w:val="18"/>
          </w:rPr>
          <w:fldChar w:fldCharType="separate"/>
        </w:r>
        <w:r w:rsidR="004605EB">
          <w:rPr>
            <w:rFonts w:ascii="Calibri" w:hAnsi="Calibri" w:cs="Calibri"/>
            <w:noProof/>
            <w:sz w:val="18"/>
          </w:rPr>
          <w:t>1</w:t>
        </w:r>
        <w:r w:rsidRPr="002E6DEB">
          <w:rPr>
            <w:rFonts w:ascii="Calibri" w:hAnsi="Calibri" w:cs="Calibri"/>
            <w:sz w:val="18"/>
          </w:rPr>
          <w:fldChar w:fldCharType="end"/>
        </w:r>
      </w:p>
    </w:sdtContent>
  </w:sdt>
  <w:p w14:paraId="5626C341" w14:textId="77777777" w:rsidR="005D2A22" w:rsidRDefault="005D2A22">
    <w:pPr>
      <w:pStyle w:val="Stopk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A129D" w14:textId="77777777" w:rsidR="005D2A22" w:rsidRDefault="005D2A2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3089972"/>
      <w:docPartObj>
        <w:docPartGallery w:val="Page Numbers (Bottom of Page)"/>
        <w:docPartUnique/>
      </w:docPartObj>
    </w:sdtPr>
    <w:sdtEndPr>
      <w:rPr>
        <w:rFonts w:ascii="Calibri" w:hAnsi="Calibri" w:cs="Calibri"/>
        <w:sz w:val="18"/>
      </w:rPr>
    </w:sdtEndPr>
    <w:sdtContent>
      <w:p w14:paraId="4642848B" w14:textId="288C5B97" w:rsidR="005D2A22" w:rsidRPr="00267675" w:rsidRDefault="005D2A22">
        <w:pPr>
          <w:pStyle w:val="Stopka"/>
          <w:jc w:val="right"/>
          <w:rPr>
            <w:rFonts w:ascii="Calibri" w:hAnsi="Calibri" w:cs="Calibri"/>
            <w:sz w:val="18"/>
          </w:rPr>
        </w:pPr>
        <w:r w:rsidRPr="00267675">
          <w:rPr>
            <w:rFonts w:ascii="Calibri" w:hAnsi="Calibri" w:cs="Calibri"/>
            <w:sz w:val="18"/>
          </w:rPr>
          <w:fldChar w:fldCharType="begin"/>
        </w:r>
        <w:r w:rsidRPr="00267675">
          <w:rPr>
            <w:rFonts w:ascii="Calibri" w:hAnsi="Calibri" w:cs="Calibri"/>
            <w:sz w:val="18"/>
          </w:rPr>
          <w:instrText>PAGE   \* MERGEFORMAT</w:instrText>
        </w:r>
        <w:r w:rsidRPr="00267675">
          <w:rPr>
            <w:rFonts w:ascii="Calibri" w:hAnsi="Calibri" w:cs="Calibri"/>
            <w:sz w:val="18"/>
          </w:rPr>
          <w:fldChar w:fldCharType="separate"/>
        </w:r>
        <w:r w:rsidR="004605EB">
          <w:rPr>
            <w:rFonts w:ascii="Calibri" w:hAnsi="Calibri" w:cs="Calibri"/>
            <w:noProof/>
            <w:sz w:val="18"/>
          </w:rPr>
          <w:t>3</w:t>
        </w:r>
        <w:r w:rsidRPr="00267675">
          <w:rPr>
            <w:rFonts w:ascii="Calibri" w:hAnsi="Calibri" w:cs="Calibri"/>
            <w:sz w:val="18"/>
          </w:rPr>
          <w:fldChar w:fldCharType="end"/>
        </w:r>
      </w:p>
    </w:sdtContent>
  </w:sdt>
  <w:p w14:paraId="58369837" w14:textId="77777777" w:rsidR="005D2A22" w:rsidRDefault="005D2A2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AB8C0" w14:textId="77777777" w:rsidR="005D2A22" w:rsidRDefault="005D2A2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6B2E0BCA" w14:textId="2751D336" w:rsidR="005D2A22" w:rsidRPr="002A7B62" w:rsidRDefault="005D2A22"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60872304" w14:textId="77777777" w:rsidR="005D2A22" w:rsidRDefault="005D2A2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655506"/>
      <w:docPartObj>
        <w:docPartGallery w:val="Page Numbers (Bottom of Page)"/>
        <w:docPartUnique/>
      </w:docPartObj>
    </w:sdtPr>
    <w:sdtEndPr>
      <w:rPr>
        <w:rFonts w:ascii="Calibri" w:hAnsi="Calibri" w:cs="Calibri"/>
        <w:sz w:val="18"/>
      </w:rPr>
    </w:sdtEndPr>
    <w:sdtContent>
      <w:p w14:paraId="001D179E" w14:textId="2E4DFE8A" w:rsidR="005D2A22" w:rsidRPr="00267675" w:rsidRDefault="005D2A22">
        <w:pPr>
          <w:pStyle w:val="Stopka"/>
          <w:jc w:val="right"/>
          <w:rPr>
            <w:rFonts w:ascii="Calibri" w:hAnsi="Calibri" w:cs="Calibri"/>
            <w:sz w:val="18"/>
          </w:rPr>
        </w:pPr>
        <w:r w:rsidRPr="00267675">
          <w:rPr>
            <w:rFonts w:ascii="Calibri" w:hAnsi="Calibri" w:cs="Calibri"/>
            <w:sz w:val="18"/>
          </w:rPr>
          <w:fldChar w:fldCharType="begin"/>
        </w:r>
        <w:r w:rsidRPr="00267675">
          <w:rPr>
            <w:rFonts w:ascii="Calibri" w:hAnsi="Calibri" w:cs="Calibri"/>
            <w:sz w:val="18"/>
          </w:rPr>
          <w:instrText>PAGE   \* MERGEFORMAT</w:instrText>
        </w:r>
        <w:r w:rsidRPr="00267675">
          <w:rPr>
            <w:rFonts w:ascii="Calibri" w:hAnsi="Calibri" w:cs="Calibri"/>
            <w:sz w:val="18"/>
          </w:rPr>
          <w:fldChar w:fldCharType="separate"/>
        </w:r>
        <w:r w:rsidR="004605EB">
          <w:rPr>
            <w:rFonts w:ascii="Calibri" w:hAnsi="Calibri" w:cs="Calibri"/>
            <w:noProof/>
            <w:sz w:val="18"/>
          </w:rPr>
          <w:t>2</w:t>
        </w:r>
        <w:r w:rsidRPr="00267675">
          <w:rPr>
            <w:rFonts w:ascii="Calibri" w:hAnsi="Calibri" w:cs="Calibri"/>
            <w:sz w:val="18"/>
          </w:rPr>
          <w:fldChar w:fldCharType="end"/>
        </w:r>
      </w:p>
    </w:sdtContent>
  </w:sdt>
  <w:p w14:paraId="6934332F" w14:textId="77777777" w:rsidR="005D2A22" w:rsidRDefault="005D2A22">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4482778"/>
      <w:docPartObj>
        <w:docPartGallery w:val="Page Numbers (Bottom of Page)"/>
        <w:docPartUnique/>
      </w:docPartObj>
    </w:sdtPr>
    <w:sdtEndPr>
      <w:rPr>
        <w:rFonts w:ascii="Calibri" w:hAnsi="Calibri" w:cs="Calibri"/>
        <w:sz w:val="18"/>
      </w:rPr>
    </w:sdtEndPr>
    <w:sdtContent>
      <w:p w14:paraId="5C5AC4AE" w14:textId="7C651034" w:rsidR="005D2A22" w:rsidRPr="002E6DEB" w:rsidRDefault="005D2A22">
        <w:pPr>
          <w:pStyle w:val="Stopka"/>
          <w:jc w:val="right"/>
          <w:rPr>
            <w:rFonts w:ascii="Calibri" w:hAnsi="Calibri" w:cs="Calibri"/>
            <w:sz w:val="18"/>
          </w:rPr>
        </w:pPr>
        <w:r w:rsidRPr="002E6DEB">
          <w:rPr>
            <w:rFonts w:ascii="Calibri" w:hAnsi="Calibri" w:cs="Calibri"/>
            <w:sz w:val="18"/>
          </w:rPr>
          <w:fldChar w:fldCharType="begin"/>
        </w:r>
        <w:r w:rsidRPr="002E6DEB">
          <w:rPr>
            <w:rFonts w:ascii="Calibri" w:hAnsi="Calibri" w:cs="Calibri"/>
            <w:sz w:val="18"/>
          </w:rPr>
          <w:instrText>PAGE   \* MERGEFORMAT</w:instrText>
        </w:r>
        <w:r w:rsidRPr="002E6DEB">
          <w:rPr>
            <w:rFonts w:ascii="Calibri" w:hAnsi="Calibri" w:cs="Calibri"/>
            <w:sz w:val="18"/>
          </w:rPr>
          <w:fldChar w:fldCharType="separate"/>
        </w:r>
        <w:r w:rsidR="004605EB">
          <w:rPr>
            <w:rFonts w:ascii="Calibri" w:hAnsi="Calibri" w:cs="Calibri"/>
            <w:noProof/>
            <w:sz w:val="18"/>
          </w:rPr>
          <w:t>1</w:t>
        </w:r>
        <w:r w:rsidRPr="002E6DEB">
          <w:rPr>
            <w:rFonts w:ascii="Calibri" w:hAnsi="Calibri" w:cs="Calibri"/>
            <w:sz w:val="18"/>
          </w:rPr>
          <w:fldChar w:fldCharType="end"/>
        </w:r>
      </w:p>
    </w:sdtContent>
  </w:sdt>
  <w:p w14:paraId="1E1F3A6F" w14:textId="77777777" w:rsidR="005D2A22" w:rsidRDefault="005D2A22">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9DB34" w14:textId="77777777" w:rsidR="005D2A22" w:rsidRDefault="005D2A22">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5961193"/>
      <w:docPartObj>
        <w:docPartGallery w:val="Page Numbers (Bottom of Page)"/>
        <w:docPartUnique/>
      </w:docPartObj>
    </w:sdtPr>
    <w:sdtEndPr>
      <w:rPr>
        <w:rFonts w:ascii="Calibri" w:hAnsi="Calibri" w:cs="Calibri"/>
        <w:sz w:val="18"/>
      </w:rPr>
    </w:sdtEndPr>
    <w:sdtContent>
      <w:p w14:paraId="07DCE754" w14:textId="6307284C" w:rsidR="005D2A22" w:rsidRPr="002E6DEB" w:rsidRDefault="005D2A22">
        <w:pPr>
          <w:pStyle w:val="Stopka"/>
          <w:jc w:val="right"/>
          <w:rPr>
            <w:rFonts w:ascii="Calibri" w:hAnsi="Calibri" w:cs="Calibri"/>
            <w:sz w:val="18"/>
          </w:rPr>
        </w:pPr>
        <w:r w:rsidRPr="002E6DEB">
          <w:rPr>
            <w:rFonts w:ascii="Calibri" w:hAnsi="Calibri" w:cs="Calibri"/>
            <w:sz w:val="18"/>
          </w:rPr>
          <w:fldChar w:fldCharType="begin"/>
        </w:r>
        <w:r w:rsidRPr="002E6DEB">
          <w:rPr>
            <w:rFonts w:ascii="Calibri" w:hAnsi="Calibri" w:cs="Calibri"/>
            <w:sz w:val="18"/>
          </w:rPr>
          <w:instrText>PAGE   \* MERGEFORMAT</w:instrText>
        </w:r>
        <w:r w:rsidRPr="002E6DEB">
          <w:rPr>
            <w:rFonts w:ascii="Calibri" w:hAnsi="Calibri" w:cs="Calibri"/>
            <w:sz w:val="18"/>
          </w:rPr>
          <w:fldChar w:fldCharType="separate"/>
        </w:r>
        <w:r w:rsidR="004605EB">
          <w:rPr>
            <w:rFonts w:ascii="Calibri" w:hAnsi="Calibri" w:cs="Calibri"/>
            <w:noProof/>
            <w:sz w:val="18"/>
          </w:rPr>
          <w:t>1</w:t>
        </w:r>
        <w:r w:rsidRPr="002E6DEB">
          <w:rPr>
            <w:rFonts w:ascii="Calibri" w:hAnsi="Calibri" w:cs="Calibri"/>
            <w:sz w:val="18"/>
          </w:rPr>
          <w:fldChar w:fldCharType="end"/>
        </w:r>
      </w:p>
    </w:sdtContent>
  </w:sdt>
  <w:p w14:paraId="11258AC5" w14:textId="77777777" w:rsidR="005D2A22" w:rsidRDefault="005D2A22">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412C7" w14:textId="77777777" w:rsidR="005D2A22" w:rsidRDefault="005D2A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33551" w14:textId="77777777" w:rsidR="005D2A22" w:rsidRDefault="005D2A22" w:rsidP="004A302B">
      <w:pPr>
        <w:spacing w:line="240" w:lineRule="auto"/>
      </w:pPr>
      <w:r>
        <w:separator/>
      </w:r>
    </w:p>
  </w:footnote>
  <w:footnote w:type="continuationSeparator" w:id="0">
    <w:p w14:paraId="3745A24C" w14:textId="77777777" w:rsidR="005D2A22" w:rsidRDefault="005D2A22" w:rsidP="004A302B">
      <w:pPr>
        <w:spacing w:line="240" w:lineRule="auto"/>
      </w:pPr>
      <w:r>
        <w:continuationSeparator/>
      </w:r>
    </w:p>
  </w:footnote>
  <w:footnote w:id="1">
    <w:p w14:paraId="1349226E" w14:textId="77777777" w:rsidR="005D2A22" w:rsidRPr="00F2601C" w:rsidRDefault="005D2A22" w:rsidP="003C629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77BA9160" w14:textId="77777777" w:rsidR="005D2A22" w:rsidRPr="00F2601C" w:rsidRDefault="005D2A22" w:rsidP="003C629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4B6811A7" w14:textId="77777777" w:rsidR="005D2A22" w:rsidRPr="001A6201" w:rsidRDefault="005D2A22" w:rsidP="003C629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7279FE38" w14:textId="77777777" w:rsidR="005D2A22" w:rsidRPr="001A6201" w:rsidRDefault="005D2A22" w:rsidP="003C629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D1AA048" w14:textId="77777777" w:rsidR="005D2A22" w:rsidRPr="003F2EF3" w:rsidRDefault="005D2A22" w:rsidP="003C629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183C067" w14:textId="77777777" w:rsidR="005D2A22" w:rsidRPr="003D4E66" w:rsidRDefault="005D2A22" w:rsidP="003C629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678E585" w14:textId="77777777" w:rsidR="005D2A22" w:rsidRDefault="005D2A22" w:rsidP="003C629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891CF55" w14:textId="3E559B75" w:rsidR="005D2A22" w:rsidRPr="00342E37" w:rsidRDefault="005D2A22" w:rsidP="00104F49">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sidR="002C0B5A">
        <w:rPr>
          <w:rFonts w:ascii="Verdana" w:hAnsi="Verdana" w:cs="Arial"/>
          <w:sz w:val="14"/>
          <w:szCs w:val="14"/>
        </w:rPr>
        <w:t xml:space="preserve"> </w:t>
      </w:r>
      <w:r w:rsidR="002C0B5A" w:rsidRPr="002C0B5A">
        <w:rPr>
          <w:rFonts w:ascii="Verdana" w:hAnsi="Verdana" w:cs="Arial"/>
          <w:sz w:val="14"/>
          <w:szCs w:val="14"/>
        </w:rPr>
        <w:t>zaktualizowanym rozporządzeniem 2025/2033</w:t>
      </w:r>
      <w:r w:rsidR="002C0B5A">
        <w:rPr>
          <w:rFonts w:ascii="Verdana" w:hAnsi="Verdana" w:cs="Arial"/>
          <w:sz w:val="14"/>
          <w:szCs w:val="14"/>
        </w:rPr>
        <w:t>,</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CCBE3A5" w14:textId="7C0899A6" w:rsidR="005D2A22" w:rsidRPr="00342E37" w:rsidRDefault="002C0B5A" w:rsidP="00104F49">
      <w:pPr>
        <w:pStyle w:val="Tekstprzypisudolnego"/>
        <w:numPr>
          <w:ilvl w:val="0"/>
          <w:numId w:val="34"/>
        </w:numPr>
        <w:rPr>
          <w:rFonts w:ascii="Verdana" w:hAnsi="Verdana" w:cs="Arial"/>
          <w:sz w:val="14"/>
          <w:szCs w:val="14"/>
        </w:rPr>
      </w:pPr>
      <w:r>
        <w:rPr>
          <w:rFonts w:ascii="Verdana" w:hAnsi="Verdana" w:cs="Arial"/>
          <w:sz w:val="14"/>
          <w:szCs w:val="14"/>
        </w:rPr>
        <w:t xml:space="preserve">obywateli rosyjskich, </w:t>
      </w:r>
      <w:r w:rsidR="005D2A22" w:rsidRPr="00342E37">
        <w:rPr>
          <w:rFonts w:ascii="Verdana" w:hAnsi="Verdana" w:cs="Arial"/>
          <w:sz w:val="14"/>
          <w:szCs w:val="14"/>
        </w:rPr>
        <w:t xml:space="preserve">osób fizycznych </w:t>
      </w:r>
      <w:r>
        <w:rPr>
          <w:rFonts w:ascii="Verdana" w:hAnsi="Verdana" w:cs="Arial"/>
          <w:sz w:val="14"/>
          <w:szCs w:val="14"/>
        </w:rPr>
        <w:t xml:space="preserve">zamieszkałych w Rosji </w:t>
      </w:r>
      <w:r w:rsidR="005D2A22" w:rsidRPr="00342E37">
        <w:rPr>
          <w:rFonts w:ascii="Verdana" w:hAnsi="Verdana" w:cs="Arial"/>
          <w:sz w:val="14"/>
          <w:szCs w:val="14"/>
        </w:rPr>
        <w:t xml:space="preserve">lub </w:t>
      </w:r>
      <w:r>
        <w:rPr>
          <w:rFonts w:ascii="Verdana" w:hAnsi="Verdana" w:cs="Arial"/>
          <w:sz w:val="14"/>
          <w:szCs w:val="14"/>
        </w:rPr>
        <w:t xml:space="preserve">osób </w:t>
      </w:r>
      <w:r w:rsidR="005D2A22" w:rsidRPr="00342E37">
        <w:rPr>
          <w:rFonts w:ascii="Verdana" w:hAnsi="Verdana" w:cs="Arial"/>
          <w:sz w:val="14"/>
          <w:szCs w:val="14"/>
        </w:rPr>
        <w:t>prawnych, podmiotów lub organów z siedzibą w Rosji;</w:t>
      </w:r>
    </w:p>
    <w:p w14:paraId="74E8FCC4" w14:textId="755E8645" w:rsidR="005D2A22" w:rsidRPr="00342E37" w:rsidRDefault="005D2A22" w:rsidP="00104F49">
      <w:pPr>
        <w:pStyle w:val="Tekstprzypisudolnego"/>
        <w:numPr>
          <w:ilvl w:val="0"/>
          <w:numId w:val="34"/>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w:t>
      </w:r>
      <w:r w:rsidR="002C0B5A">
        <w:rPr>
          <w:rFonts w:ascii="Verdana" w:hAnsi="Verdana" w:cs="Arial"/>
          <w:sz w:val="14"/>
          <w:szCs w:val="14"/>
        </w:rPr>
        <w:t xml:space="preserve">osoby fizycznej lub prawnej, </w:t>
      </w:r>
      <w:r w:rsidRPr="00342E37">
        <w:rPr>
          <w:rFonts w:ascii="Verdana" w:hAnsi="Verdana" w:cs="Arial"/>
          <w:sz w:val="14"/>
          <w:szCs w:val="14"/>
        </w:rPr>
        <w:t>podmiotu</w:t>
      </w:r>
      <w:r w:rsidR="002C0B5A">
        <w:rPr>
          <w:rFonts w:ascii="Verdana" w:hAnsi="Verdana" w:cs="Arial"/>
          <w:sz w:val="14"/>
          <w:szCs w:val="14"/>
        </w:rPr>
        <w:t xml:space="preserve"> lub organu</w:t>
      </w:r>
      <w:r w:rsidRPr="00342E37">
        <w:rPr>
          <w:rFonts w:ascii="Verdana" w:hAnsi="Verdana" w:cs="Arial"/>
          <w:sz w:val="14"/>
          <w:szCs w:val="14"/>
        </w:rPr>
        <w:t>, o kt</w:t>
      </w:r>
      <w:r w:rsidR="002C0B5A">
        <w:rPr>
          <w:rFonts w:ascii="Verdana" w:hAnsi="Verdana" w:cs="Arial"/>
          <w:sz w:val="14"/>
          <w:szCs w:val="14"/>
        </w:rPr>
        <w:t>órych</w:t>
      </w:r>
      <w:r w:rsidRPr="00342E37">
        <w:rPr>
          <w:rFonts w:ascii="Verdana" w:hAnsi="Verdana" w:cs="Arial"/>
          <w:sz w:val="14"/>
          <w:szCs w:val="14"/>
        </w:rPr>
        <w:t xml:space="preserve"> mowa w lit. a) niniejszego ustępu; lub</w:t>
      </w:r>
      <w:bookmarkEnd w:id="6"/>
    </w:p>
    <w:p w14:paraId="2935E484" w14:textId="32E1AE84" w:rsidR="005D2A22" w:rsidRPr="00342E37" w:rsidRDefault="005D2A22" w:rsidP="00104F49">
      <w:pPr>
        <w:pStyle w:val="Tekstprzypisudolnego"/>
        <w:numPr>
          <w:ilvl w:val="0"/>
          <w:numId w:val="34"/>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sidR="002C0B5A">
        <w:rPr>
          <w:rFonts w:ascii="Verdana" w:hAnsi="Verdana" w:cs="Arial"/>
          <w:sz w:val="14"/>
          <w:szCs w:val="14"/>
        </w:rPr>
        <w:t xml:space="preserve">osoby fizycznej lub prawnej, </w:t>
      </w:r>
      <w:r w:rsidRPr="00342E37">
        <w:rPr>
          <w:rFonts w:ascii="Verdana" w:hAnsi="Verdana" w:cs="Arial"/>
          <w:sz w:val="14"/>
          <w:szCs w:val="14"/>
        </w:rPr>
        <w:t>podmiotu</w:t>
      </w:r>
      <w:r w:rsidR="002C0B5A">
        <w:rPr>
          <w:rFonts w:ascii="Verdana" w:hAnsi="Verdana" w:cs="Arial"/>
          <w:sz w:val="14"/>
          <w:szCs w:val="14"/>
        </w:rPr>
        <w:t xml:space="preserve"> lub organu, o których</w:t>
      </w:r>
      <w:r w:rsidRPr="00342E37">
        <w:rPr>
          <w:rFonts w:ascii="Verdana" w:hAnsi="Verdana" w:cs="Arial"/>
          <w:sz w:val="14"/>
          <w:szCs w:val="14"/>
        </w:rPr>
        <w:t xml:space="preserve"> mowa w lit. a) lub b) niniejszego ustępu,</w:t>
      </w:r>
    </w:p>
    <w:p w14:paraId="138C526E" w14:textId="77777777" w:rsidR="005D2A22" w:rsidRPr="00342E37" w:rsidRDefault="005D2A22" w:rsidP="00104F49">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0942FB77" w14:textId="77777777" w:rsidR="005D2A22" w:rsidRPr="00342E37" w:rsidRDefault="005D2A22" w:rsidP="00104F49">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69B5ABDE" w14:textId="77777777" w:rsidR="005D2A22" w:rsidRPr="00342E37" w:rsidRDefault="005D2A22" w:rsidP="00104F49">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98F40DB" w14:textId="0EBC0DBC" w:rsidR="005D2A22" w:rsidRPr="00342E37" w:rsidRDefault="005D2A22" w:rsidP="00104F49">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w:t>
      </w:r>
      <w:r w:rsidR="002C0B5A">
        <w:rPr>
          <w:rFonts w:ascii="Verdana" w:hAnsi="Verdana" w:cs="Arial"/>
          <w:color w:val="222222"/>
          <w:sz w:val="14"/>
          <w:szCs w:val="14"/>
          <w:lang w:eastAsia="pl-PL"/>
        </w:rPr>
        <w:t>owaniu terroryzmu (Dz. U. z 2023</w:t>
      </w:r>
      <w:r w:rsidRPr="00342E37">
        <w:rPr>
          <w:rFonts w:ascii="Verdana" w:hAnsi="Verdana" w:cs="Arial"/>
          <w:color w:val="222222"/>
          <w:sz w:val="14"/>
          <w:szCs w:val="14"/>
          <w:lang w:eastAsia="pl-PL"/>
        </w:rPr>
        <w:t xml:space="preserve"> r. poz. </w:t>
      </w:r>
      <w:r w:rsidR="002C0B5A">
        <w:rPr>
          <w:rFonts w:ascii="Verdana" w:hAnsi="Verdana" w:cs="Arial"/>
          <w:color w:val="222222"/>
          <w:sz w:val="14"/>
          <w:szCs w:val="14"/>
          <w:lang w:eastAsia="pl-PL"/>
        </w:rPr>
        <w:t xml:space="preserve">1124 z </w:t>
      </w:r>
      <w:proofErr w:type="spellStart"/>
      <w:r w:rsidR="002C0B5A">
        <w:rPr>
          <w:rFonts w:ascii="Verdana" w:hAnsi="Verdana" w:cs="Arial"/>
          <w:color w:val="222222"/>
          <w:sz w:val="14"/>
          <w:szCs w:val="14"/>
          <w:lang w:eastAsia="pl-PL"/>
        </w:rPr>
        <w:t>poźn</w:t>
      </w:r>
      <w:proofErr w:type="spellEnd"/>
      <w:r w:rsidR="002C0B5A">
        <w:rPr>
          <w:rFonts w:ascii="Verdana" w:hAnsi="Verdana" w:cs="Arial"/>
          <w:color w:val="222222"/>
          <w:sz w:val="14"/>
          <w:szCs w:val="14"/>
          <w:lang w:eastAsia="pl-PL"/>
        </w:rPr>
        <w:t>. zm.</w:t>
      </w:r>
      <w:r w:rsidRPr="00342E37">
        <w:rPr>
          <w:rFonts w:ascii="Verdana" w:hAnsi="Verdana" w:cs="Arial"/>
          <w:color w:val="222222"/>
          <w:sz w:val="14"/>
          <w:szCs w:val="14"/>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7B81044" w14:textId="7DD94129" w:rsidR="005D2A22" w:rsidRPr="00896587" w:rsidRDefault="005D2A22" w:rsidP="00104F49">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w:t>
      </w:r>
      <w:r w:rsidR="002C0B5A">
        <w:rPr>
          <w:rFonts w:ascii="Verdana" w:hAnsi="Verdana" w:cs="Arial"/>
          <w:color w:val="222222"/>
          <w:sz w:val="14"/>
          <w:szCs w:val="14"/>
          <w:lang w:eastAsia="pl-PL"/>
        </w:rPr>
        <w:t>. o rachunkowości (Dz. U. z 2023</w:t>
      </w:r>
      <w:r w:rsidRPr="00342E37">
        <w:rPr>
          <w:rFonts w:ascii="Verdana" w:hAnsi="Verdana" w:cs="Arial"/>
          <w:color w:val="222222"/>
          <w:sz w:val="14"/>
          <w:szCs w:val="14"/>
          <w:lang w:eastAsia="pl-PL"/>
        </w:rPr>
        <w:t xml:space="preserve"> r. poz. </w:t>
      </w:r>
      <w:r w:rsidR="002C0B5A" w:rsidRPr="002C0B5A">
        <w:rPr>
          <w:rFonts w:ascii="Verdana" w:hAnsi="Verdana" w:cs="Arial"/>
          <w:color w:val="222222"/>
          <w:sz w:val="14"/>
          <w:szCs w:val="14"/>
          <w:lang w:eastAsia="pl-PL"/>
        </w:rPr>
        <w:t>poz. 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675D7485" w14:textId="77777777" w:rsidR="005D2A22" w:rsidRPr="00CF2D59" w:rsidRDefault="005D2A22" w:rsidP="001205A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074C0389" w14:textId="77777777" w:rsidR="005D2A22" w:rsidRDefault="005D2A22" w:rsidP="001205A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5B1E7AE" w14:textId="77777777" w:rsidR="005D2A22" w:rsidRDefault="005D2A22" w:rsidP="00D10121">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3511BBCE" w14:textId="77777777" w:rsidR="005D2A22" w:rsidRPr="00517ECB" w:rsidRDefault="005D2A22" w:rsidP="00D10121">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9D856" w14:textId="77777777" w:rsidR="005D2A22" w:rsidRDefault="005D2A22">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2856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5D2A22" w:rsidRPr="006B2C28" w14:paraId="52A82B57" w14:textId="77777777" w:rsidTr="005D2A22">
      <w:trPr>
        <w:trHeight w:val="1140"/>
      </w:trPr>
      <w:tc>
        <w:tcPr>
          <w:tcW w:w="6119" w:type="dxa"/>
          <w:vAlign w:val="center"/>
        </w:tcPr>
        <w:p w14:paraId="1911314C" w14:textId="77777777" w:rsidR="005D2A22" w:rsidRPr="008D12CD" w:rsidRDefault="005D2A22" w:rsidP="002E6DEB">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439CF924" w14:textId="0DBBE383" w:rsidR="005D2A22" w:rsidRPr="008D12CD" w:rsidRDefault="005D2A22" w:rsidP="002E6DEB">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w:t>
          </w:r>
          <w:r w:rsidR="00361712">
            <w:rPr>
              <w:rFonts w:asciiTheme="minorHAnsi" w:hAnsiTheme="minorHAnsi" w:cstheme="minorHAnsi"/>
              <w:color w:val="000000" w:themeColor="text1"/>
              <w:sz w:val="14"/>
              <w:szCs w:val="18"/>
            </w:rPr>
            <w:t>0</w:t>
          </w:r>
          <w:r>
            <w:rPr>
              <w:rFonts w:asciiTheme="minorHAnsi" w:hAnsiTheme="minorHAnsi" w:cstheme="minorHAnsi"/>
              <w:color w:val="000000" w:themeColor="text1"/>
              <w:sz w:val="14"/>
              <w:szCs w:val="18"/>
            </w:rPr>
            <w:t>0</w:t>
          </w:r>
          <w:r w:rsidR="00FC4823">
            <w:rPr>
              <w:rFonts w:asciiTheme="minorHAnsi" w:hAnsiTheme="minorHAnsi" w:cstheme="minorHAnsi"/>
              <w:color w:val="000000" w:themeColor="text1"/>
              <w:sz w:val="14"/>
              <w:szCs w:val="18"/>
            </w:rPr>
            <w:t>583</w:t>
          </w:r>
          <w:r>
            <w:rPr>
              <w:rFonts w:asciiTheme="minorHAnsi" w:hAnsiTheme="minorHAnsi" w:cstheme="minorHAnsi"/>
              <w:color w:val="000000" w:themeColor="text1"/>
              <w:sz w:val="14"/>
              <w:szCs w:val="18"/>
            </w:rPr>
            <w:t>/202</w:t>
          </w:r>
          <w:r w:rsidR="00361712">
            <w:rPr>
              <w:rFonts w:asciiTheme="minorHAnsi" w:hAnsiTheme="minorHAnsi" w:cstheme="minorHAnsi"/>
              <w:color w:val="000000" w:themeColor="text1"/>
              <w:sz w:val="14"/>
              <w:szCs w:val="18"/>
            </w:rPr>
            <w:t>6</w:t>
          </w:r>
        </w:p>
        <w:p w14:paraId="780EAD52" w14:textId="77777777" w:rsidR="005D2A22" w:rsidRPr="006B2C28" w:rsidRDefault="005D2A22" w:rsidP="002E6DEB">
          <w:pPr>
            <w:suppressAutoHyphens/>
            <w:ind w:left="1284" w:right="187"/>
            <w:rPr>
              <w:rFonts w:asciiTheme="majorHAnsi" w:hAnsiTheme="majorHAnsi"/>
              <w:color w:val="000000" w:themeColor="text1"/>
              <w:sz w:val="14"/>
              <w:szCs w:val="18"/>
            </w:rPr>
          </w:pPr>
        </w:p>
      </w:tc>
      <w:tc>
        <w:tcPr>
          <w:tcW w:w="6119" w:type="dxa"/>
          <w:vAlign w:val="center"/>
        </w:tcPr>
        <w:p w14:paraId="661C1B6C" w14:textId="77777777" w:rsidR="005D2A22" w:rsidRPr="006B2C28" w:rsidRDefault="005D2A22" w:rsidP="002E6DEB">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4864" behindDoc="0" locked="0" layoutInCell="1" allowOverlap="1" wp14:anchorId="18938944" wp14:editId="6F05B551">
                <wp:simplePos x="0" y="0"/>
                <wp:positionH relativeFrom="column">
                  <wp:posOffset>2101215</wp:posOffset>
                </wp:positionH>
                <wp:positionV relativeFrom="page">
                  <wp:posOffset>-63500</wp:posOffset>
                </wp:positionV>
                <wp:extent cx="662940" cy="484505"/>
                <wp:effectExtent l="0" t="0" r="3810" b="0"/>
                <wp:wrapNone/>
                <wp:docPr id="1164128261" name="Obraz 1164128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5F54E928" w14:textId="77777777" w:rsidR="005D2A22" w:rsidRPr="006B2C28" w:rsidRDefault="005D2A22" w:rsidP="002E6DEB">
          <w:pPr>
            <w:suppressAutoHyphens/>
            <w:ind w:right="187"/>
            <w:rPr>
              <w:rFonts w:asciiTheme="majorHAnsi" w:hAnsiTheme="majorHAnsi"/>
              <w:color w:val="092D74"/>
              <w:sz w:val="14"/>
              <w:szCs w:val="18"/>
            </w:rPr>
          </w:pPr>
        </w:p>
      </w:tc>
      <w:tc>
        <w:tcPr>
          <w:tcW w:w="6119" w:type="dxa"/>
          <w:vAlign w:val="center"/>
        </w:tcPr>
        <w:p w14:paraId="57818516" w14:textId="77777777" w:rsidR="005D2A22" w:rsidRPr="006B2C28" w:rsidRDefault="005D2A22" w:rsidP="002E6DEB">
          <w:pPr>
            <w:suppressAutoHyphens/>
            <w:ind w:right="187"/>
            <w:rPr>
              <w:rFonts w:asciiTheme="majorHAnsi" w:hAnsiTheme="majorHAnsi"/>
              <w:color w:val="000000" w:themeColor="text1"/>
              <w:sz w:val="14"/>
              <w:szCs w:val="18"/>
            </w:rPr>
          </w:pPr>
        </w:p>
      </w:tc>
      <w:tc>
        <w:tcPr>
          <w:tcW w:w="977" w:type="dxa"/>
          <w:vAlign w:val="center"/>
        </w:tcPr>
        <w:p w14:paraId="1EDB89DE" w14:textId="77777777" w:rsidR="005D2A22" w:rsidRPr="006B2C28" w:rsidRDefault="005D2A22" w:rsidP="002E6DEB">
          <w:pPr>
            <w:suppressAutoHyphens/>
            <w:ind w:right="187"/>
            <w:rPr>
              <w:rFonts w:asciiTheme="majorHAnsi" w:hAnsiTheme="majorHAnsi"/>
              <w:color w:val="092D74"/>
              <w:sz w:val="14"/>
              <w:szCs w:val="18"/>
            </w:rPr>
          </w:pPr>
        </w:p>
      </w:tc>
      <w:tc>
        <w:tcPr>
          <w:tcW w:w="3110" w:type="dxa"/>
          <w:vAlign w:val="center"/>
        </w:tcPr>
        <w:p w14:paraId="6744BA33" w14:textId="77777777" w:rsidR="005D2A22" w:rsidRPr="006B2C28" w:rsidRDefault="005D2A22" w:rsidP="002E6DEB">
          <w:pPr>
            <w:suppressAutoHyphens/>
            <w:ind w:right="187"/>
            <w:rPr>
              <w:rFonts w:asciiTheme="majorHAnsi" w:hAnsiTheme="majorHAnsi"/>
              <w:color w:val="092D74"/>
              <w:sz w:val="14"/>
              <w:szCs w:val="18"/>
            </w:rPr>
          </w:pPr>
        </w:p>
      </w:tc>
    </w:tr>
  </w:tbl>
  <w:p w14:paraId="206CF606" w14:textId="77777777" w:rsidR="005D2A22" w:rsidRDefault="005D2A2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2856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5D2A22" w:rsidRPr="006B2C28" w14:paraId="5A7B4D48" w14:textId="77777777" w:rsidTr="005D2A22">
      <w:trPr>
        <w:trHeight w:val="1140"/>
      </w:trPr>
      <w:tc>
        <w:tcPr>
          <w:tcW w:w="6119" w:type="dxa"/>
          <w:vAlign w:val="center"/>
        </w:tcPr>
        <w:p w14:paraId="5C9DAC8A" w14:textId="77777777" w:rsidR="005D2A22" w:rsidRPr="008D12CD" w:rsidRDefault="005D2A22" w:rsidP="005D2A22">
          <w:pPr>
            <w:suppressAutoHyphens/>
            <w:ind w:left="33" w:right="187" w:firstLine="1251"/>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27F1192E" w14:textId="48234438" w:rsidR="005D2A22" w:rsidRPr="008D12CD" w:rsidRDefault="005D2A22" w:rsidP="000D789B">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w:t>
          </w:r>
          <w:r w:rsidR="003C13FF">
            <w:rPr>
              <w:rFonts w:asciiTheme="minorHAnsi" w:hAnsiTheme="minorHAnsi" w:cstheme="minorHAnsi"/>
              <w:color w:val="000000" w:themeColor="text1"/>
              <w:sz w:val="14"/>
              <w:szCs w:val="18"/>
            </w:rPr>
            <w:t>0</w:t>
          </w:r>
          <w:r>
            <w:rPr>
              <w:rFonts w:asciiTheme="minorHAnsi" w:hAnsiTheme="minorHAnsi" w:cstheme="minorHAnsi"/>
              <w:color w:val="000000" w:themeColor="text1"/>
              <w:sz w:val="14"/>
              <w:szCs w:val="18"/>
            </w:rPr>
            <w:t>0</w:t>
          </w:r>
          <w:r w:rsidR="00FC4823">
            <w:rPr>
              <w:rFonts w:asciiTheme="minorHAnsi" w:hAnsiTheme="minorHAnsi" w:cstheme="minorHAnsi"/>
              <w:color w:val="000000" w:themeColor="text1"/>
              <w:sz w:val="14"/>
              <w:szCs w:val="18"/>
            </w:rPr>
            <w:t>583</w:t>
          </w:r>
          <w:r>
            <w:rPr>
              <w:rFonts w:asciiTheme="minorHAnsi" w:hAnsiTheme="minorHAnsi" w:cstheme="minorHAnsi"/>
              <w:color w:val="000000" w:themeColor="text1"/>
              <w:sz w:val="14"/>
              <w:szCs w:val="18"/>
            </w:rPr>
            <w:t>/202</w:t>
          </w:r>
          <w:r w:rsidR="003C13FF">
            <w:rPr>
              <w:rFonts w:asciiTheme="minorHAnsi" w:hAnsiTheme="minorHAnsi" w:cstheme="minorHAnsi"/>
              <w:color w:val="000000" w:themeColor="text1"/>
              <w:sz w:val="14"/>
              <w:szCs w:val="18"/>
            </w:rPr>
            <w:t>6</w:t>
          </w:r>
        </w:p>
        <w:p w14:paraId="675FB487" w14:textId="77777777" w:rsidR="005D2A22" w:rsidRPr="006B2C28" w:rsidRDefault="005D2A22" w:rsidP="000D789B">
          <w:pPr>
            <w:suppressAutoHyphens/>
            <w:ind w:left="1284" w:right="187"/>
            <w:rPr>
              <w:rFonts w:asciiTheme="majorHAnsi" w:hAnsiTheme="majorHAnsi"/>
              <w:color w:val="000000" w:themeColor="text1"/>
              <w:sz w:val="14"/>
              <w:szCs w:val="18"/>
            </w:rPr>
          </w:pPr>
        </w:p>
      </w:tc>
      <w:tc>
        <w:tcPr>
          <w:tcW w:w="6119" w:type="dxa"/>
          <w:vAlign w:val="center"/>
        </w:tcPr>
        <w:p w14:paraId="5D9D8F6F" w14:textId="77777777" w:rsidR="005D2A22" w:rsidRPr="006B2C28" w:rsidRDefault="005D2A22" w:rsidP="000D789B">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74624" behindDoc="0" locked="0" layoutInCell="1" allowOverlap="1" wp14:anchorId="4750AE14" wp14:editId="7D3316D2">
                <wp:simplePos x="0" y="0"/>
                <wp:positionH relativeFrom="column">
                  <wp:posOffset>2101215</wp:posOffset>
                </wp:positionH>
                <wp:positionV relativeFrom="page">
                  <wp:posOffset>-63500</wp:posOffset>
                </wp:positionV>
                <wp:extent cx="662940" cy="484505"/>
                <wp:effectExtent l="0" t="0" r="3810" b="0"/>
                <wp:wrapNone/>
                <wp:docPr id="74368216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009480DA" w14:textId="77777777" w:rsidR="005D2A22" w:rsidRPr="006B2C28" w:rsidRDefault="005D2A22" w:rsidP="000D789B">
          <w:pPr>
            <w:suppressAutoHyphens/>
            <w:ind w:right="187"/>
            <w:rPr>
              <w:rFonts w:asciiTheme="majorHAnsi" w:hAnsiTheme="majorHAnsi"/>
              <w:color w:val="092D74"/>
              <w:sz w:val="14"/>
              <w:szCs w:val="18"/>
            </w:rPr>
          </w:pPr>
        </w:p>
      </w:tc>
      <w:tc>
        <w:tcPr>
          <w:tcW w:w="6119" w:type="dxa"/>
          <w:vAlign w:val="center"/>
        </w:tcPr>
        <w:p w14:paraId="5C1FD168" w14:textId="77777777" w:rsidR="005D2A22" w:rsidRPr="006B2C28" w:rsidRDefault="005D2A22" w:rsidP="000D789B">
          <w:pPr>
            <w:suppressAutoHyphens/>
            <w:ind w:right="187"/>
            <w:rPr>
              <w:rFonts w:asciiTheme="majorHAnsi" w:hAnsiTheme="majorHAnsi"/>
              <w:color w:val="000000" w:themeColor="text1"/>
              <w:sz w:val="14"/>
              <w:szCs w:val="18"/>
            </w:rPr>
          </w:pPr>
        </w:p>
      </w:tc>
      <w:tc>
        <w:tcPr>
          <w:tcW w:w="977" w:type="dxa"/>
          <w:vAlign w:val="center"/>
        </w:tcPr>
        <w:p w14:paraId="4BB1750C" w14:textId="77777777" w:rsidR="005D2A22" w:rsidRPr="006B2C28" w:rsidRDefault="005D2A22" w:rsidP="000D789B">
          <w:pPr>
            <w:suppressAutoHyphens/>
            <w:ind w:right="187"/>
            <w:rPr>
              <w:rFonts w:asciiTheme="majorHAnsi" w:hAnsiTheme="majorHAnsi"/>
              <w:color w:val="092D74"/>
              <w:sz w:val="14"/>
              <w:szCs w:val="18"/>
            </w:rPr>
          </w:pPr>
        </w:p>
      </w:tc>
      <w:tc>
        <w:tcPr>
          <w:tcW w:w="3110" w:type="dxa"/>
          <w:vAlign w:val="center"/>
        </w:tcPr>
        <w:p w14:paraId="71E432BC" w14:textId="77777777" w:rsidR="005D2A22" w:rsidRPr="006B2C28" w:rsidRDefault="005D2A22" w:rsidP="000D789B">
          <w:pPr>
            <w:suppressAutoHyphens/>
            <w:ind w:right="187"/>
            <w:rPr>
              <w:rFonts w:asciiTheme="majorHAnsi" w:hAnsiTheme="majorHAnsi"/>
              <w:color w:val="092D74"/>
              <w:sz w:val="14"/>
              <w:szCs w:val="18"/>
            </w:rPr>
          </w:pPr>
        </w:p>
      </w:tc>
    </w:tr>
  </w:tbl>
  <w:p w14:paraId="0FC49564" w14:textId="77777777" w:rsidR="005D2A22" w:rsidRDefault="005D2A2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977"/>
      <w:gridCol w:w="3110"/>
    </w:tblGrid>
    <w:tr w:rsidR="005D2A22" w:rsidRPr="006B2C28" w14:paraId="1130E478" w14:textId="77777777" w:rsidTr="000D789B">
      <w:trPr>
        <w:trHeight w:val="1140"/>
      </w:trPr>
      <w:tc>
        <w:tcPr>
          <w:tcW w:w="6119" w:type="dxa"/>
          <w:vAlign w:val="center"/>
        </w:tcPr>
        <w:p w14:paraId="0EC584FA" w14:textId="77777777" w:rsidR="005D2A22" w:rsidRPr="006B2C28" w:rsidRDefault="005D2A22" w:rsidP="008E4149">
          <w:pPr>
            <w:suppressAutoHyphens/>
            <w:ind w:right="187"/>
            <w:rPr>
              <w:rFonts w:asciiTheme="majorHAnsi" w:hAnsiTheme="majorHAnsi"/>
              <w:color w:val="092D74"/>
              <w:sz w:val="14"/>
              <w:szCs w:val="18"/>
            </w:rPr>
          </w:pPr>
        </w:p>
      </w:tc>
      <w:tc>
        <w:tcPr>
          <w:tcW w:w="6119" w:type="dxa"/>
          <w:vAlign w:val="center"/>
        </w:tcPr>
        <w:p w14:paraId="4A8B12FB" w14:textId="77777777" w:rsidR="005D2A22" w:rsidRPr="006B2C28" w:rsidRDefault="005D2A22" w:rsidP="008E4149">
          <w:pPr>
            <w:suppressAutoHyphens/>
            <w:ind w:right="187"/>
            <w:rPr>
              <w:rFonts w:asciiTheme="majorHAnsi" w:hAnsiTheme="majorHAnsi"/>
              <w:color w:val="000000" w:themeColor="text1"/>
              <w:sz w:val="14"/>
              <w:szCs w:val="18"/>
            </w:rPr>
          </w:pPr>
        </w:p>
      </w:tc>
      <w:tc>
        <w:tcPr>
          <w:tcW w:w="977" w:type="dxa"/>
          <w:vAlign w:val="center"/>
        </w:tcPr>
        <w:p w14:paraId="54640ECF" w14:textId="77777777" w:rsidR="005D2A22" w:rsidRPr="006B2C28" w:rsidRDefault="005D2A22" w:rsidP="008E4149">
          <w:pPr>
            <w:suppressAutoHyphens/>
            <w:ind w:right="187"/>
            <w:rPr>
              <w:rFonts w:asciiTheme="majorHAnsi" w:hAnsiTheme="majorHAnsi"/>
              <w:color w:val="092D74"/>
              <w:sz w:val="14"/>
              <w:szCs w:val="18"/>
            </w:rPr>
          </w:pPr>
        </w:p>
      </w:tc>
      <w:tc>
        <w:tcPr>
          <w:tcW w:w="3110" w:type="dxa"/>
          <w:vAlign w:val="center"/>
        </w:tcPr>
        <w:p w14:paraId="1D98FD0F" w14:textId="77777777" w:rsidR="005D2A22" w:rsidRPr="006B2C28" w:rsidRDefault="005D2A22" w:rsidP="008E4149">
          <w:pPr>
            <w:suppressAutoHyphens/>
            <w:ind w:right="187"/>
            <w:rPr>
              <w:rFonts w:asciiTheme="majorHAnsi" w:hAnsiTheme="majorHAnsi"/>
              <w:color w:val="092D74"/>
              <w:sz w:val="14"/>
              <w:szCs w:val="18"/>
            </w:rPr>
          </w:pPr>
        </w:p>
      </w:tc>
    </w:tr>
  </w:tbl>
  <w:p w14:paraId="1BB99607" w14:textId="77777777" w:rsidR="005D2A22" w:rsidRPr="000F58B6" w:rsidRDefault="005D2A22" w:rsidP="005528DB">
    <w:pPr>
      <w:pStyle w:val="Nagwek"/>
      <w:jc w:val="right"/>
      <w:rPr>
        <w:rFonts w:asciiTheme="minorHAnsi" w:hAnsiTheme="minorHAnsi" w:cstheme="minorHAnsi"/>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D1DF5" w14:textId="77777777" w:rsidR="005D2A22" w:rsidRDefault="005D2A22">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5D2A22" w:rsidRPr="006B2C28" w14:paraId="4F584716" w14:textId="77777777" w:rsidTr="000D789B">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5D2A22" w:rsidRPr="006B2C28" w14:paraId="1D47D30F" w14:textId="77777777" w:rsidTr="004726D2">
            <w:trPr>
              <w:trHeight w:val="1140"/>
            </w:trPr>
            <w:tc>
              <w:tcPr>
                <w:tcW w:w="6119" w:type="dxa"/>
                <w:vAlign w:val="center"/>
              </w:tcPr>
              <w:p w14:paraId="480B3FCF" w14:textId="77777777" w:rsidR="005D2A22" w:rsidRPr="008D12CD" w:rsidRDefault="005D2A22" w:rsidP="000D789B">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729BCAF4" w14:textId="03FDB069" w:rsidR="005D2A22" w:rsidRPr="008D12CD" w:rsidRDefault="005D2A22" w:rsidP="000D789B">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w:t>
                </w:r>
                <w:r w:rsidR="00361712">
                  <w:rPr>
                    <w:rFonts w:asciiTheme="minorHAnsi" w:hAnsiTheme="minorHAnsi" w:cstheme="minorHAnsi"/>
                    <w:color w:val="000000" w:themeColor="text1"/>
                    <w:sz w:val="14"/>
                    <w:szCs w:val="18"/>
                  </w:rPr>
                  <w:t>0</w:t>
                </w:r>
                <w:r>
                  <w:rPr>
                    <w:rFonts w:asciiTheme="minorHAnsi" w:hAnsiTheme="minorHAnsi" w:cstheme="minorHAnsi"/>
                    <w:color w:val="000000" w:themeColor="text1"/>
                    <w:sz w:val="14"/>
                    <w:szCs w:val="18"/>
                  </w:rPr>
                  <w:t>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59484F">
                  <w:rPr>
                    <w:rFonts w:asciiTheme="minorHAnsi" w:hAnsiTheme="minorHAnsi" w:cstheme="minorHAnsi"/>
                    <w:noProof/>
                    <w:color w:val="000000" w:themeColor="text1"/>
                    <w:sz w:val="14"/>
                    <w:szCs w:val="18"/>
                  </w:rPr>
                  <w:t>«nr_postepowania»</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w:t>
                </w:r>
                <w:r w:rsidR="00361712">
                  <w:rPr>
                    <w:rFonts w:asciiTheme="minorHAnsi" w:hAnsiTheme="minorHAnsi" w:cstheme="minorHAnsi"/>
                    <w:color w:val="000000" w:themeColor="text1"/>
                    <w:sz w:val="14"/>
                    <w:szCs w:val="18"/>
                  </w:rPr>
                  <w:t>6</w:t>
                </w:r>
              </w:p>
              <w:p w14:paraId="5DC5DBEA" w14:textId="77777777" w:rsidR="005D2A22" w:rsidRPr="006B2C28" w:rsidRDefault="005D2A22" w:rsidP="000D789B">
                <w:pPr>
                  <w:suppressAutoHyphens/>
                  <w:ind w:left="1284" w:right="187"/>
                  <w:rPr>
                    <w:rFonts w:asciiTheme="majorHAnsi" w:hAnsiTheme="majorHAnsi"/>
                    <w:color w:val="000000" w:themeColor="text1"/>
                    <w:sz w:val="14"/>
                    <w:szCs w:val="18"/>
                  </w:rPr>
                </w:pPr>
              </w:p>
            </w:tc>
            <w:tc>
              <w:tcPr>
                <w:tcW w:w="6119" w:type="dxa"/>
                <w:vAlign w:val="center"/>
              </w:tcPr>
              <w:p w14:paraId="0A9281CB" w14:textId="77777777" w:rsidR="005D2A22" w:rsidRPr="006B2C28" w:rsidRDefault="005D2A22" w:rsidP="000D789B">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76672" behindDoc="0" locked="0" layoutInCell="1" allowOverlap="1" wp14:anchorId="6778AEC1" wp14:editId="1BD506D2">
                      <wp:simplePos x="0" y="0"/>
                      <wp:positionH relativeFrom="column">
                        <wp:posOffset>2101215</wp:posOffset>
                      </wp:positionH>
                      <wp:positionV relativeFrom="page">
                        <wp:posOffset>-63500</wp:posOffset>
                      </wp:positionV>
                      <wp:extent cx="662940" cy="484505"/>
                      <wp:effectExtent l="0" t="0" r="3810" b="0"/>
                      <wp:wrapNone/>
                      <wp:docPr id="53106496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3189FDCC" w14:textId="77777777" w:rsidR="005D2A22" w:rsidRPr="006B2C28" w:rsidRDefault="005D2A22" w:rsidP="000D789B">
                <w:pPr>
                  <w:suppressAutoHyphens/>
                  <w:ind w:right="187"/>
                  <w:rPr>
                    <w:rFonts w:asciiTheme="majorHAnsi" w:hAnsiTheme="majorHAnsi"/>
                    <w:color w:val="092D74"/>
                    <w:sz w:val="14"/>
                    <w:szCs w:val="18"/>
                  </w:rPr>
                </w:pPr>
              </w:p>
            </w:tc>
            <w:tc>
              <w:tcPr>
                <w:tcW w:w="6119" w:type="dxa"/>
                <w:vAlign w:val="center"/>
              </w:tcPr>
              <w:p w14:paraId="15DA45AA" w14:textId="77777777" w:rsidR="005D2A22" w:rsidRPr="006B2C28" w:rsidRDefault="005D2A22" w:rsidP="000D789B">
                <w:pPr>
                  <w:suppressAutoHyphens/>
                  <w:ind w:right="187"/>
                  <w:rPr>
                    <w:rFonts w:asciiTheme="majorHAnsi" w:hAnsiTheme="majorHAnsi"/>
                    <w:color w:val="000000" w:themeColor="text1"/>
                    <w:sz w:val="14"/>
                    <w:szCs w:val="18"/>
                  </w:rPr>
                </w:pPr>
              </w:p>
            </w:tc>
            <w:tc>
              <w:tcPr>
                <w:tcW w:w="977" w:type="dxa"/>
                <w:vAlign w:val="center"/>
              </w:tcPr>
              <w:p w14:paraId="71AF5A54" w14:textId="77777777" w:rsidR="005D2A22" w:rsidRPr="006B2C28" w:rsidRDefault="005D2A22" w:rsidP="000D789B">
                <w:pPr>
                  <w:suppressAutoHyphens/>
                  <w:ind w:right="187"/>
                  <w:rPr>
                    <w:rFonts w:asciiTheme="majorHAnsi" w:hAnsiTheme="majorHAnsi"/>
                    <w:color w:val="092D74"/>
                    <w:sz w:val="14"/>
                    <w:szCs w:val="18"/>
                  </w:rPr>
                </w:pPr>
              </w:p>
            </w:tc>
            <w:tc>
              <w:tcPr>
                <w:tcW w:w="3110" w:type="dxa"/>
                <w:vAlign w:val="center"/>
              </w:tcPr>
              <w:p w14:paraId="6F2944F8" w14:textId="77777777" w:rsidR="005D2A22" w:rsidRPr="006B2C28" w:rsidRDefault="005D2A22" w:rsidP="000D789B">
                <w:pPr>
                  <w:suppressAutoHyphens/>
                  <w:ind w:right="187"/>
                  <w:rPr>
                    <w:rFonts w:asciiTheme="majorHAnsi" w:hAnsiTheme="majorHAnsi"/>
                    <w:color w:val="092D74"/>
                    <w:sz w:val="14"/>
                    <w:szCs w:val="18"/>
                  </w:rPr>
                </w:pPr>
              </w:p>
            </w:tc>
          </w:tr>
        </w:tbl>
        <w:p w14:paraId="352235AE" w14:textId="77777777" w:rsidR="005D2A22" w:rsidRPr="006B2C28" w:rsidRDefault="005D2A22" w:rsidP="008E4149">
          <w:pPr>
            <w:suppressAutoHyphens/>
            <w:ind w:right="187"/>
            <w:rPr>
              <w:rFonts w:asciiTheme="majorHAnsi" w:hAnsiTheme="majorHAnsi"/>
              <w:color w:val="092D74"/>
              <w:sz w:val="14"/>
              <w:szCs w:val="18"/>
            </w:rPr>
          </w:pPr>
        </w:p>
      </w:tc>
      <w:tc>
        <w:tcPr>
          <w:tcW w:w="6119" w:type="dxa"/>
          <w:vAlign w:val="center"/>
        </w:tcPr>
        <w:p w14:paraId="7C721578" w14:textId="77777777" w:rsidR="005D2A22" w:rsidRPr="006B2C28" w:rsidRDefault="005D2A22" w:rsidP="008E4149">
          <w:pPr>
            <w:suppressAutoHyphens/>
            <w:ind w:right="187"/>
            <w:rPr>
              <w:rFonts w:asciiTheme="majorHAnsi" w:hAnsiTheme="majorHAnsi"/>
              <w:color w:val="000000" w:themeColor="text1"/>
              <w:sz w:val="14"/>
              <w:szCs w:val="18"/>
            </w:rPr>
          </w:pPr>
        </w:p>
      </w:tc>
      <w:tc>
        <w:tcPr>
          <w:tcW w:w="977" w:type="dxa"/>
          <w:vAlign w:val="center"/>
        </w:tcPr>
        <w:p w14:paraId="3FAEA4D0" w14:textId="77777777" w:rsidR="005D2A22" w:rsidRPr="006B2C28" w:rsidRDefault="005D2A22" w:rsidP="008E4149">
          <w:pPr>
            <w:suppressAutoHyphens/>
            <w:ind w:right="187"/>
            <w:rPr>
              <w:rFonts w:asciiTheme="majorHAnsi" w:hAnsiTheme="majorHAnsi"/>
              <w:color w:val="092D74"/>
              <w:sz w:val="14"/>
              <w:szCs w:val="18"/>
            </w:rPr>
          </w:pPr>
        </w:p>
      </w:tc>
      <w:tc>
        <w:tcPr>
          <w:tcW w:w="3110" w:type="dxa"/>
          <w:vAlign w:val="center"/>
        </w:tcPr>
        <w:p w14:paraId="29F5A218" w14:textId="77777777" w:rsidR="005D2A22" w:rsidRPr="006B2C28" w:rsidRDefault="005D2A22" w:rsidP="008E4149">
          <w:pPr>
            <w:suppressAutoHyphens/>
            <w:ind w:right="187"/>
            <w:rPr>
              <w:rFonts w:asciiTheme="majorHAnsi" w:hAnsiTheme="majorHAnsi"/>
              <w:color w:val="092D74"/>
              <w:sz w:val="14"/>
              <w:szCs w:val="18"/>
            </w:rPr>
          </w:pPr>
        </w:p>
      </w:tc>
    </w:tr>
  </w:tbl>
  <w:p w14:paraId="08AC0511" w14:textId="77777777" w:rsidR="005D2A22" w:rsidRPr="000F58B6" w:rsidRDefault="005D2A22" w:rsidP="005528DB">
    <w:pPr>
      <w:pStyle w:val="Nagwek"/>
      <w:jc w:val="right"/>
      <w:rPr>
        <w:rFonts w:asciiTheme="minorHAnsi" w:hAnsiTheme="minorHAnsi" w:cstheme="minorHAnsi"/>
        <w:sz w:val="16"/>
        <w:szCs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FE2F9" w14:textId="77777777" w:rsidR="005D2A22" w:rsidRDefault="005D2A22">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5D2A22" w:rsidRPr="006B2C28" w14:paraId="39E7006D" w14:textId="77777777" w:rsidTr="000D789B">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5D2A22" w:rsidRPr="006B2C28" w14:paraId="7844BFBF" w14:textId="77777777" w:rsidTr="004726D2">
            <w:trPr>
              <w:trHeight w:val="1140"/>
            </w:trPr>
            <w:tc>
              <w:tcPr>
                <w:tcW w:w="6119" w:type="dxa"/>
                <w:vAlign w:val="center"/>
              </w:tcPr>
              <w:p w14:paraId="73376EE9" w14:textId="77777777" w:rsidR="005D2A22" w:rsidRPr="008D12CD" w:rsidRDefault="005D2A22" w:rsidP="000D789B">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30A6E678" w14:textId="31411295" w:rsidR="005D2A22" w:rsidRPr="008D12CD" w:rsidRDefault="005D2A22" w:rsidP="000D789B">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w:t>
                </w:r>
                <w:r w:rsidR="00361712">
                  <w:rPr>
                    <w:rFonts w:asciiTheme="minorHAnsi" w:hAnsiTheme="minorHAnsi" w:cstheme="minorHAnsi"/>
                    <w:color w:val="000000" w:themeColor="text1"/>
                    <w:sz w:val="14"/>
                    <w:szCs w:val="18"/>
                  </w:rPr>
                  <w:t>0</w:t>
                </w:r>
                <w:r>
                  <w:rPr>
                    <w:rFonts w:asciiTheme="minorHAnsi" w:hAnsiTheme="minorHAnsi" w:cstheme="minorHAnsi"/>
                    <w:color w:val="000000" w:themeColor="text1"/>
                    <w:sz w:val="14"/>
                    <w:szCs w:val="18"/>
                  </w:rPr>
                  <w:t>0</w:t>
                </w:r>
                <w:r w:rsidR="00FC4823">
                  <w:rPr>
                    <w:rFonts w:asciiTheme="minorHAnsi" w:hAnsiTheme="minorHAnsi" w:cstheme="minorHAnsi"/>
                    <w:color w:val="000000" w:themeColor="text1"/>
                    <w:sz w:val="14"/>
                    <w:szCs w:val="18"/>
                  </w:rPr>
                  <w:t>583</w:t>
                </w:r>
                <w:r>
                  <w:rPr>
                    <w:rFonts w:asciiTheme="minorHAnsi" w:hAnsiTheme="minorHAnsi" w:cstheme="minorHAnsi"/>
                    <w:color w:val="000000" w:themeColor="text1"/>
                    <w:sz w:val="14"/>
                    <w:szCs w:val="18"/>
                  </w:rPr>
                  <w:t>/202</w:t>
                </w:r>
                <w:r w:rsidR="00361712">
                  <w:rPr>
                    <w:rFonts w:asciiTheme="minorHAnsi" w:hAnsiTheme="minorHAnsi" w:cstheme="minorHAnsi"/>
                    <w:color w:val="000000" w:themeColor="text1"/>
                    <w:sz w:val="14"/>
                    <w:szCs w:val="18"/>
                  </w:rPr>
                  <w:t>6</w:t>
                </w:r>
              </w:p>
              <w:p w14:paraId="0DE44CF5" w14:textId="77777777" w:rsidR="005D2A22" w:rsidRPr="006B2C28" w:rsidRDefault="005D2A22" w:rsidP="000D789B">
                <w:pPr>
                  <w:suppressAutoHyphens/>
                  <w:ind w:left="1284" w:right="187"/>
                  <w:rPr>
                    <w:rFonts w:asciiTheme="majorHAnsi" w:hAnsiTheme="majorHAnsi"/>
                    <w:color w:val="000000" w:themeColor="text1"/>
                    <w:sz w:val="14"/>
                    <w:szCs w:val="18"/>
                  </w:rPr>
                </w:pPr>
              </w:p>
            </w:tc>
            <w:tc>
              <w:tcPr>
                <w:tcW w:w="6119" w:type="dxa"/>
                <w:vAlign w:val="center"/>
              </w:tcPr>
              <w:p w14:paraId="0A6911CC" w14:textId="77777777" w:rsidR="005D2A22" w:rsidRPr="006B2C28" w:rsidRDefault="005D2A22" w:rsidP="000D789B">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78720" behindDoc="0" locked="0" layoutInCell="1" allowOverlap="1" wp14:anchorId="4BCB84F4" wp14:editId="59B85EC7">
                      <wp:simplePos x="0" y="0"/>
                      <wp:positionH relativeFrom="column">
                        <wp:posOffset>2101215</wp:posOffset>
                      </wp:positionH>
                      <wp:positionV relativeFrom="page">
                        <wp:posOffset>-63500</wp:posOffset>
                      </wp:positionV>
                      <wp:extent cx="662940" cy="484505"/>
                      <wp:effectExtent l="0" t="0" r="3810" b="0"/>
                      <wp:wrapNone/>
                      <wp:docPr id="107375576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7BDC7AD3" w14:textId="77777777" w:rsidR="005D2A22" w:rsidRPr="006B2C28" w:rsidRDefault="005D2A22" w:rsidP="000D789B">
                <w:pPr>
                  <w:suppressAutoHyphens/>
                  <w:ind w:right="187"/>
                  <w:rPr>
                    <w:rFonts w:asciiTheme="majorHAnsi" w:hAnsiTheme="majorHAnsi"/>
                    <w:color w:val="092D74"/>
                    <w:sz w:val="14"/>
                    <w:szCs w:val="18"/>
                  </w:rPr>
                </w:pPr>
              </w:p>
            </w:tc>
            <w:tc>
              <w:tcPr>
                <w:tcW w:w="6119" w:type="dxa"/>
                <w:vAlign w:val="center"/>
              </w:tcPr>
              <w:p w14:paraId="5460E7F0" w14:textId="77777777" w:rsidR="005D2A22" w:rsidRPr="006B2C28" w:rsidRDefault="005D2A22" w:rsidP="000D789B">
                <w:pPr>
                  <w:suppressAutoHyphens/>
                  <w:ind w:right="187"/>
                  <w:rPr>
                    <w:rFonts w:asciiTheme="majorHAnsi" w:hAnsiTheme="majorHAnsi"/>
                    <w:color w:val="000000" w:themeColor="text1"/>
                    <w:sz w:val="14"/>
                    <w:szCs w:val="18"/>
                  </w:rPr>
                </w:pPr>
              </w:p>
            </w:tc>
            <w:tc>
              <w:tcPr>
                <w:tcW w:w="977" w:type="dxa"/>
                <w:vAlign w:val="center"/>
              </w:tcPr>
              <w:p w14:paraId="24AEC29F" w14:textId="77777777" w:rsidR="005D2A22" w:rsidRPr="006B2C28" w:rsidRDefault="005D2A22" w:rsidP="000D789B">
                <w:pPr>
                  <w:suppressAutoHyphens/>
                  <w:ind w:right="187"/>
                  <w:rPr>
                    <w:rFonts w:asciiTheme="majorHAnsi" w:hAnsiTheme="majorHAnsi"/>
                    <w:color w:val="092D74"/>
                    <w:sz w:val="14"/>
                    <w:szCs w:val="18"/>
                  </w:rPr>
                </w:pPr>
              </w:p>
            </w:tc>
            <w:tc>
              <w:tcPr>
                <w:tcW w:w="3110" w:type="dxa"/>
                <w:vAlign w:val="center"/>
              </w:tcPr>
              <w:p w14:paraId="5F6D1ED5" w14:textId="77777777" w:rsidR="005D2A22" w:rsidRPr="006B2C28" w:rsidRDefault="005D2A22" w:rsidP="000D789B">
                <w:pPr>
                  <w:suppressAutoHyphens/>
                  <w:ind w:right="187"/>
                  <w:rPr>
                    <w:rFonts w:asciiTheme="majorHAnsi" w:hAnsiTheme="majorHAnsi"/>
                    <w:color w:val="092D74"/>
                    <w:sz w:val="14"/>
                    <w:szCs w:val="18"/>
                  </w:rPr>
                </w:pPr>
              </w:p>
            </w:tc>
          </w:tr>
        </w:tbl>
        <w:p w14:paraId="007CF196" w14:textId="77777777" w:rsidR="005D2A22" w:rsidRPr="006B2C28" w:rsidRDefault="005D2A22" w:rsidP="008E4149">
          <w:pPr>
            <w:suppressAutoHyphens/>
            <w:ind w:right="187"/>
            <w:rPr>
              <w:rFonts w:asciiTheme="majorHAnsi" w:hAnsiTheme="majorHAnsi"/>
              <w:color w:val="092D74"/>
              <w:sz w:val="14"/>
              <w:szCs w:val="18"/>
            </w:rPr>
          </w:pPr>
        </w:p>
      </w:tc>
      <w:tc>
        <w:tcPr>
          <w:tcW w:w="6119" w:type="dxa"/>
          <w:vAlign w:val="center"/>
        </w:tcPr>
        <w:p w14:paraId="544CA9E2" w14:textId="77777777" w:rsidR="005D2A22" w:rsidRPr="006B2C28" w:rsidRDefault="005D2A22" w:rsidP="008E4149">
          <w:pPr>
            <w:suppressAutoHyphens/>
            <w:ind w:right="187"/>
            <w:rPr>
              <w:rFonts w:asciiTheme="majorHAnsi" w:hAnsiTheme="majorHAnsi"/>
              <w:color w:val="000000" w:themeColor="text1"/>
              <w:sz w:val="14"/>
              <w:szCs w:val="18"/>
            </w:rPr>
          </w:pPr>
        </w:p>
      </w:tc>
      <w:tc>
        <w:tcPr>
          <w:tcW w:w="977" w:type="dxa"/>
          <w:vAlign w:val="center"/>
        </w:tcPr>
        <w:p w14:paraId="1C1E2B41" w14:textId="77777777" w:rsidR="005D2A22" w:rsidRPr="006B2C28" w:rsidRDefault="005D2A22" w:rsidP="008E4149">
          <w:pPr>
            <w:suppressAutoHyphens/>
            <w:ind w:right="187"/>
            <w:rPr>
              <w:rFonts w:asciiTheme="majorHAnsi" w:hAnsiTheme="majorHAnsi"/>
              <w:color w:val="092D74"/>
              <w:sz w:val="14"/>
              <w:szCs w:val="18"/>
            </w:rPr>
          </w:pPr>
        </w:p>
      </w:tc>
      <w:tc>
        <w:tcPr>
          <w:tcW w:w="3110" w:type="dxa"/>
          <w:vAlign w:val="center"/>
        </w:tcPr>
        <w:p w14:paraId="4C6E2DFC" w14:textId="77777777" w:rsidR="005D2A22" w:rsidRPr="006B2C28" w:rsidRDefault="005D2A22" w:rsidP="008E4149">
          <w:pPr>
            <w:suppressAutoHyphens/>
            <w:ind w:right="187"/>
            <w:rPr>
              <w:rFonts w:asciiTheme="majorHAnsi" w:hAnsiTheme="majorHAnsi"/>
              <w:color w:val="092D74"/>
              <w:sz w:val="14"/>
              <w:szCs w:val="18"/>
            </w:rPr>
          </w:pPr>
        </w:p>
      </w:tc>
    </w:tr>
  </w:tbl>
  <w:p w14:paraId="6E08344E" w14:textId="77777777" w:rsidR="005D2A22" w:rsidRPr="000F58B6" w:rsidRDefault="005D2A22" w:rsidP="005528DB">
    <w:pPr>
      <w:pStyle w:val="Nagwek"/>
      <w:jc w:val="right"/>
      <w:rPr>
        <w:rFonts w:asciiTheme="minorHAnsi" w:hAnsiTheme="minorHAnsi" w:cstheme="minorHAnsi"/>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5D2A22" w:rsidRPr="006B2C28" w14:paraId="37BA3436" w14:textId="77777777" w:rsidTr="000D789B">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5D2A22" w:rsidRPr="006B2C28" w14:paraId="146ACABB" w14:textId="77777777" w:rsidTr="004726D2">
            <w:trPr>
              <w:trHeight w:val="1140"/>
            </w:trPr>
            <w:tc>
              <w:tcPr>
                <w:tcW w:w="6119" w:type="dxa"/>
                <w:vAlign w:val="center"/>
              </w:tcPr>
              <w:p w14:paraId="72AB8FD3" w14:textId="77777777" w:rsidR="005D2A22" w:rsidRPr="008D12CD" w:rsidRDefault="005D2A22" w:rsidP="000D789B">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3AB99740" w14:textId="52650EB4" w:rsidR="005D2A22" w:rsidRPr="008D12CD" w:rsidRDefault="005D2A22" w:rsidP="000D789B">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w:t>
                </w:r>
                <w:r w:rsidR="00361712">
                  <w:rPr>
                    <w:rFonts w:asciiTheme="minorHAnsi" w:hAnsiTheme="minorHAnsi" w:cstheme="minorHAnsi"/>
                    <w:color w:val="000000" w:themeColor="text1"/>
                    <w:sz w:val="14"/>
                    <w:szCs w:val="18"/>
                  </w:rPr>
                  <w:t>0</w:t>
                </w:r>
                <w:r>
                  <w:rPr>
                    <w:rFonts w:asciiTheme="minorHAnsi" w:hAnsiTheme="minorHAnsi" w:cstheme="minorHAnsi"/>
                    <w:color w:val="000000" w:themeColor="text1"/>
                    <w:sz w:val="14"/>
                    <w:szCs w:val="18"/>
                  </w:rPr>
                  <w:t>0</w:t>
                </w:r>
                <w:r w:rsidR="00FC4823">
                  <w:rPr>
                    <w:rFonts w:asciiTheme="minorHAnsi" w:hAnsiTheme="minorHAnsi" w:cstheme="minorHAnsi"/>
                    <w:color w:val="000000" w:themeColor="text1"/>
                    <w:sz w:val="14"/>
                    <w:szCs w:val="18"/>
                  </w:rPr>
                  <w:t>583</w:t>
                </w:r>
                <w:r>
                  <w:rPr>
                    <w:rFonts w:asciiTheme="minorHAnsi" w:hAnsiTheme="minorHAnsi" w:cstheme="minorHAnsi"/>
                    <w:color w:val="000000" w:themeColor="text1"/>
                    <w:sz w:val="14"/>
                    <w:szCs w:val="18"/>
                  </w:rPr>
                  <w:t>/202</w:t>
                </w:r>
                <w:r w:rsidR="00361712">
                  <w:rPr>
                    <w:rFonts w:asciiTheme="minorHAnsi" w:hAnsiTheme="minorHAnsi" w:cstheme="minorHAnsi"/>
                    <w:color w:val="000000" w:themeColor="text1"/>
                    <w:sz w:val="14"/>
                    <w:szCs w:val="18"/>
                  </w:rPr>
                  <w:t>6</w:t>
                </w:r>
              </w:p>
              <w:p w14:paraId="7CEC46FE" w14:textId="77777777" w:rsidR="005D2A22" w:rsidRPr="006B2C28" w:rsidRDefault="005D2A22" w:rsidP="000D789B">
                <w:pPr>
                  <w:suppressAutoHyphens/>
                  <w:ind w:left="1284" w:right="187"/>
                  <w:rPr>
                    <w:rFonts w:asciiTheme="majorHAnsi" w:hAnsiTheme="majorHAnsi"/>
                    <w:color w:val="000000" w:themeColor="text1"/>
                    <w:sz w:val="14"/>
                    <w:szCs w:val="18"/>
                  </w:rPr>
                </w:pPr>
              </w:p>
            </w:tc>
            <w:tc>
              <w:tcPr>
                <w:tcW w:w="6119" w:type="dxa"/>
                <w:vAlign w:val="center"/>
              </w:tcPr>
              <w:p w14:paraId="0F6C68D3" w14:textId="77777777" w:rsidR="005D2A22" w:rsidRPr="006B2C28" w:rsidRDefault="005D2A22" w:rsidP="000D789B">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0768" behindDoc="0" locked="0" layoutInCell="1" allowOverlap="1" wp14:anchorId="0FC3E176" wp14:editId="68AD1740">
                      <wp:simplePos x="0" y="0"/>
                      <wp:positionH relativeFrom="column">
                        <wp:posOffset>2101215</wp:posOffset>
                      </wp:positionH>
                      <wp:positionV relativeFrom="page">
                        <wp:posOffset>-63500</wp:posOffset>
                      </wp:positionV>
                      <wp:extent cx="662940" cy="484505"/>
                      <wp:effectExtent l="0" t="0" r="3810" b="0"/>
                      <wp:wrapNone/>
                      <wp:docPr id="160481398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4CFE2584" w14:textId="77777777" w:rsidR="005D2A22" w:rsidRPr="006B2C28" w:rsidRDefault="005D2A22" w:rsidP="000D789B">
                <w:pPr>
                  <w:suppressAutoHyphens/>
                  <w:ind w:right="187"/>
                  <w:rPr>
                    <w:rFonts w:asciiTheme="majorHAnsi" w:hAnsiTheme="majorHAnsi"/>
                    <w:color w:val="092D74"/>
                    <w:sz w:val="14"/>
                    <w:szCs w:val="18"/>
                  </w:rPr>
                </w:pPr>
              </w:p>
            </w:tc>
            <w:tc>
              <w:tcPr>
                <w:tcW w:w="6119" w:type="dxa"/>
                <w:vAlign w:val="center"/>
              </w:tcPr>
              <w:p w14:paraId="4CF22201" w14:textId="77777777" w:rsidR="005D2A22" w:rsidRPr="006B2C28" w:rsidRDefault="005D2A22" w:rsidP="000D789B">
                <w:pPr>
                  <w:suppressAutoHyphens/>
                  <w:ind w:right="187"/>
                  <w:rPr>
                    <w:rFonts w:asciiTheme="majorHAnsi" w:hAnsiTheme="majorHAnsi"/>
                    <w:color w:val="000000" w:themeColor="text1"/>
                    <w:sz w:val="14"/>
                    <w:szCs w:val="18"/>
                  </w:rPr>
                </w:pPr>
              </w:p>
            </w:tc>
            <w:tc>
              <w:tcPr>
                <w:tcW w:w="977" w:type="dxa"/>
                <w:vAlign w:val="center"/>
              </w:tcPr>
              <w:p w14:paraId="000F4D2B" w14:textId="77777777" w:rsidR="005D2A22" w:rsidRPr="006B2C28" w:rsidRDefault="005D2A22" w:rsidP="000D789B">
                <w:pPr>
                  <w:suppressAutoHyphens/>
                  <w:ind w:right="187"/>
                  <w:rPr>
                    <w:rFonts w:asciiTheme="majorHAnsi" w:hAnsiTheme="majorHAnsi"/>
                    <w:color w:val="092D74"/>
                    <w:sz w:val="14"/>
                    <w:szCs w:val="18"/>
                  </w:rPr>
                </w:pPr>
              </w:p>
            </w:tc>
            <w:tc>
              <w:tcPr>
                <w:tcW w:w="3110" w:type="dxa"/>
                <w:vAlign w:val="center"/>
              </w:tcPr>
              <w:p w14:paraId="66102510" w14:textId="77777777" w:rsidR="005D2A22" w:rsidRPr="006B2C28" w:rsidRDefault="005D2A22" w:rsidP="000D789B">
                <w:pPr>
                  <w:suppressAutoHyphens/>
                  <w:ind w:right="187"/>
                  <w:rPr>
                    <w:rFonts w:asciiTheme="majorHAnsi" w:hAnsiTheme="majorHAnsi"/>
                    <w:color w:val="092D74"/>
                    <w:sz w:val="14"/>
                    <w:szCs w:val="18"/>
                  </w:rPr>
                </w:pPr>
              </w:p>
            </w:tc>
          </w:tr>
        </w:tbl>
        <w:p w14:paraId="5FF028F8" w14:textId="77777777" w:rsidR="005D2A22" w:rsidRPr="006B2C28" w:rsidRDefault="005D2A22" w:rsidP="008E4149">
          <w:pPr>
            <w:suppressAutoHyphens/>
            <w:ind w:right="187"/>
            <w:rPr>
              <w:rFonts w:asciiTheme="majorHAnsi" w:hAnsiTheme="majorHAnsi"/>
              <w:color w:val="092D74"/>
              <w:sz w:val="14"/>
              <w:szCs w:val="18"/>
            </w:rPr>
          </w:pPr>
        </w:p>
      </w:tc>
      <w:tc>
        <w:tcPr>
          <w:tcW w:w="6119" w:type="dxa"/>
          <w:vAlign w:val="center"/>
        </w:tcPr>
        <w:p w14:paraId="1B60A569" w14:textId="77777777" w:rsidR="005D2A22" w:rsidRPr="006B2C28" w:rsidRDefault="005D2A22" w:rsidP="008E4149">
          <w:pPr>
            <w:suppressAutoHyphens/>
            <w:ind w:right="187"/>
            <w:rPr>
              <w:rFonts w:asciiTheme="majorHAnsi" w:hAnsiTheme="majorHAnsi"/>
              <w:color w:val="000000" w:themeColor="text1"/>
              <w:sz w:val="14"/>
              <w:szCs w:val="18"/>
            </w:rPr>
          </w:pPr>
        </w:p>
      </w:tc>
      <w:tc>
        <w:tcPr>
          <w:tcW w:w="977" w:type="dxa"/>
          <w:vAlign w:val="center"/>
        </w:tcPr>
        <w:p w14:paraId="65B67586" w14:textId="77777777" w:rsidR="005D2A22" w:rsidRPr="006B2C28" w:rsidRDefault="005D2A22" w:rsidP="008E4149">
          <w:pPr>
            <w:suppressAutoHyphens/>
            <w:ind w:right="187"/>
            <w:rPr>
              <w:rFonts w:asciiTheme="majorHAnsi" w:hAnsiTheme="majorHAnsi"/>
              <w:color w:val="092D74"/>
              <w:sz w:val="14"/>
              <w:szCs w:val="18"/>
            </w:rPr>
          </w:pPr>
        </w:p>
      </w:tc>
      <w:tc>
        <w:tcPr>
          <w:tcW w:w="3110" w:type="dxa"/>
          <w:vAlign w:val="center"/>
        </w:tcPr>
        <w:p w14:paraId="23C7815B" w14:textId="77777777" w:rsidR="005D2A22" w:rsidRPr="006B2C28" w:rsidRDefault="005D2A22" w:rsidP="008E4149">
          <w:pPr>
            <w:suppressAutoHyphens/>
            <w:ind w:right="187"/>
            <w:rPr>
              <w:rFonts w:asciiTheme="majorHAnsi" w:hAnsiTheme="majorHAnsi"/>
              <w:color w:val="092D74"/>
              <w:sz w:val="14"/>
              <w:szCs w:val="18"/>
            </w:rPr>
          </w:pPr>
        </w:p>
      </w:tc>
    </w:tr>
  </w:tbl>
  <w:p w14:paraId="7D71BF46" w14:textId="77777777" w:rsidR="005D2A22" w:rsidRPr="000F58B6" w:rsidRDefault="005D2A22" w:rsidP="005528DB">
    <w:pPr>
      <w:pStyle w:val="Nagwek"/>
      <w:jc w:val="right"/>
      <w:rPr>
        <w:rFonts w:asciiTheme="minorHAnsi" w:hAnsiTheme="minorHAnsi" w:cstheme="minorHAnsi"/>
        <w:sz w:val="16"/>
        <w:szCs w:val="16"/>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5D2A22" w:rsidRPr="006B2C28" w14:paraId="741305AE" w14:textId="77777777" w:rsidTr="00267675">
      <w:trPr>
        <w:trHeight w:val="1140"/>
      </w:trPr>
      <w:tc>
        <w:tcPr>
          <w:tcW w:w="6119" w:type="dxa"/>
          <w:vAlign w:val="center"/>
        </w:tcPr>
        <w:p w14:paraId="5FAEFCAE" w14:textId="77777777" w:rsidR="005D2A22" w:rsidRPr="008D12CD" w:rsidRDefault="005D2A22" w:rsidP="008E4149">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57209107" w14:textId="613B81D4" w:rsidR="005D2A22" w:rsidRPr="008D12CD" w:rsidRDefault="005D2A22" w:rsidP="008E4149">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w:t>
          </w:r>
          <w:r w:rsidR="00361712">
            <w:rPr>
              <w:rFonts w:asciiTheme="minorHAnsi" w:hAnsiTheme="minorHAnsi" w:cstheme="minorHAnsi"/>
              <w:color w:val="000000" w:themeColor="text1"/>
              <w:sz w:val="14"/>
              <w:szCs w:val="18"/>
            </w:rPr>
            <w:t>0</w:t>
          </w:r>
          <w:r>
            <w:rPr>
              <w:rFonts w:asciiTheme="minorHAnsi" w:hAnsiTheme="minorHAnsi" w:cstheme="minorHAnsi"/>
              <w:color w:val="000000" w:themeColor="text1"/>
              <w:sz w:val="14"/>
              <w:szCs w:val="18"/>
            </w:rPr>
            <w:t>0</w:t>
          </w:r>
          <w:r w:rsidR="00FC4823">
            <w:rPr>
              <w:rFonts w:asciiTheme="minorHAnsi" w:hAnsiTheme="minorHAnsi" w:cstheme="minorHAnsi"/>
              <w:color w:val="000000" w:themeColor="text1"/>
              <w:sz w:val="14"/>
              <w:szCs w:val="18"/>
            </w:rPr>
            <w:t>583</w:t>
          </w:r>
          <w:r>
            <w:rPr>
              <w:rFonts w:asciiTheme="minorHAnsi" w:hAnsiTheme="minorHAnsi" w:cstheme="minorHAnsi"/>
              <w:color w:val="000000" w:themeColor="text1"/>
              <w:sz w:val="14"/>
              <w:szCs w:val="18"/>
            </w:rPr>
            <w:t>/202</w:t>
          </w:r>
          <w:r w:rsidR="00361712">
            <w:rPr>
              <w:rFonts w:asciiTheme="minorHAnsi" w:hAnsiTheme="minorHAnsi" w:cstheme="minorHAnsi"/>
              <w:color w:val="000000" w:themeColor="text1"/>
              <w:sz w:val="14"/>
              <w:szCs w:val="18"/>
            </w:rPr>
            <w:t>6</w:t>
          </w:r>
        </w:p>
        <w:p w14:paraId="17689003" w14:textId="77777777" w:rsidR="005D2A22" w:rsidRPr="006B2C28" w:rsidRDefault="005D2A22" w:rsidP="008E4149">
          <w:pPr>
            <w:suppressAutoHyphens/>
            <w:ind w:left="1284" w:right="187"/>
            <w:rPr>
              <w:rFonts w:asciiTheme="majorHAnsi" w:hAnsiTheme="majorHAnsi"/>
              <w:color w:val="000000" w:themeColor="text1"/>
              <w:sz w:val="14"/>
              <w:szCs w:val="18"/>
            </w:rPr>
          </w:pPr>
        </w:p>
      </w:tc>
      <w:tc>
        <w:tcPr>
          <w:tcW w:w="6119" w:type="dxa"/>
          <w:vAlign w:val="center"/>
        </w:tcPr>
        <w:p w14:paraId="21698E18" w14:textId="77777777" w:rsidR="005D2A22" w:rsidRPr="006B2C28" w:rsidRDefault="005D2A22" w:rsidP="008E4149">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72576" behindDoc="0" locked="0" layoutInCell="1" allowOverlap="1" wp14:anchorId="2AC6CA9A" wp14:editId="275748D1">
                <wp:simplePos x="0" y="0"/>
                <wp:positionH relativeFrom="column">
                  <wp:posOffset>2101215</wp:posOffset>
                </wp:positionH>
                <wp:positionV relativeFrom="page">
                  <wp:posOffset>-63500</wp:posOffset>
                </wp:positionV>
                <wp:extent cx="662940" cy="484505"/>
                <wp:effectExtent l="0" t="0" r="3810" b="0"/>
                <wp:wrapNone/>
                <wp:docPr id="406719206" name="Obraz 406719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97D01BD" w14:textId="77777777" w:rsidR="005D2A22" w:rsidRPr="006B2C28" w:rsidRDefault="005D2A22" w:rsidP="008E4149">
          <w:pPr>
            <w:suppressAutoHyphens/>
            <w:ind w:right="187"/>
            <w:rPr>
              <w:rFonts w:asciiTheme="majorHAnsi" w:hAnsiTheme="majorHAnsi"/>
              <w:color w:val="092D74"/>
              <w:sz w:val="14"/>
              <w:szCs w:val="18"/>
            </w:rPr>
          </w:pPr>
        </w:p>
      </w:tc>
      <w:tc>
        <w:tcPr>
          <w:tcW w:w="6119" w:type="dxa"/>
          <w:vAlign w:val="center"/>
        </w:tcPr>
        <w:p w14:paraId="7BB89363" w14:textId="77777777" w:rsidR="005D2A22" w:rsidRPr="006B2C28" w:rsidRDefault="005D2A22" w:rsidP="008E4149">
          <w:pPr>
            <w:suppressAutoHyphens/>
            <w:ind w:right="187"/>
            <w:rPr>
              <w:rFonts w:asciiTheme="majorHAnsi" w:hAnsiTheme="majorHAnsi"/>
              <w:color w:val="000000" w:themeColor="text1"/>
              <w:sz w:val="14"/>
              <w:szCs w:val="18"/>
            </w:rPr>
          </w:pPr>
        </w:p>
      </w:tc>
      <w:tc>
        <w:tcPr>
          <w:tcW w:w="977" w:type="dxa"/>
          <w:vAlign w:val="center"/>
        </w:tcPr>
        <w:p w14:paraId="72FB3419" w14:textId="77777777" w:rsidR="005D2A22" w:rsidRPr="006B2C28" w:rsidRDefault="005D2A22" w:rsidP="008E4149">
          <w:pPr>
            <w:suppressAutoHyphens/>
            <w:ind w:right="187"/>
            <w:rPr>
              <w:rFonts w:asciiTheme="majorHAnsi" w:hAnsiTheme="majorHAnsi"/>
              <w:color w:val="092D74"/>
              <w:sz w:val="14"/>
              <w:szCs w:val="18"/>
            </w:rPr>
          </w:pPr>
        </w:p>
      </w:tc>
      <w:tc>
        <w:tcPr>
          <w:tcW w:w="3110" w:type="dxa"/>
          <w:vAlign w:val="center"/>
        </w:tcPr>
        <w:p w14:paraId="2A0A9C18" w14:textId="77777777" w:rsidR="005D2A22" w:rsidRPr="006B2C28" w:rsidRDefault="005D2A22" w:rsidP="008E4149">
          <w:pPr>
            <w:suppressAutoHyphens/>
            <w:ind w:right="187"/>
            <w:rPr>
              <w:rFonts w:asciiTheme="majorHAnsi" w:hAnsiTheme="majorHAnsi"/>
              <w:color w:val="092D74"/>
              <w:sz w:val="14"/>
              <w:szCs w:val="18"/>
            </w:rPr>
          </w:pPr>
        </w:p>
      </w:tc>
    </w:tr>
  </w:tbl>
  <w:p w14:paraId="18CDD08F" w14:textId="77777777" w:rsidR="005D2A22" w:rsidRPr="000F58B6" w:rsidRDefault="005D2A22"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FD3CEF"/>
    <w:multiLevelType w:val="hybridMultilevel"/>
    <w:tmpl w:val="37FAFEB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18585EC6">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B81952"/>
    <w:multiLevelType w:val="hybridMultilevel"/>
    <w:tmpl w:val="0CFA1622"/>
    <w:lvl w:ilvl="0" w:tplc="7A00C5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0"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4"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17860196">
    <w:abstractNumId w:val="15"/>
  </w:num>
  <w:num w:numId="2" w16cid:durableId="987630974">
    <w:abstractNumId w:val="5"/>
  </w:num>
  <w:num w:numId="3" w16cid:durableId="1368604403">
    <w:abstractNumId w:val="3"/>
  </w:num>
  <w:num w:numId="4" w16cid:durableId="1382241906">
    <w:abstractNumId w:val="30"/>
  </w:num>
  <w:num w:numId="5" w16cid:durableId="339818701">
    <w:abstractNumId w:val="13"/>
  </w:num>
  <w:num w:numId="6" w16cid:durableId="765927038">
    <w:abstractNumId w:val="9"/>
  </w:num>
  <w:num w:numId="7" w16cid:durableId="1576666219">
    <w:abstractNumId w:val="20"/>
  </w:num>
  <w:num w:numId="8" w16cid:durableId="1963605910">
    <w:abstractNumId w:val="35"/>
  </w:num>
  <w:num w:numId="9" w16cid:durableId="495192353">
    <w:abstractNumId w:val="8"/>
  </w:num>
  <w:num w:numId="10" w16cid:durableId="556479049">
    <w:abstractNumId w:val="26"/>
  </w:num>
  <w:num w:numId="11" w16cid:durableId="624849204">
    <w:abstractNumId w:val="17"/>
  </w:num>
  <w:num w:numId="12" w16cid:durableId="1756778383">
    <w:abstractNumId w:val="12"/>
  </w:num>
  <w:num w:numId="13" w16cid:durableId="255526989">
    <w:abstractNumId w:val="6"/>
  </w:num>
  <w:num w:numId="14" w16cid:durableId="649678408">
    <w:abstractNumId w:val="18"/>
  </w:num>
  <w:num w:numId="15" w16cid:durableId="2076196339">
    <w:abstractNumId w:val="29"/>
  </w:num>
  <w:num w:numId="16" w16cid:durableId="1402099880">
    <w:abstractNumId w:val="23"/>
  </w:num>
  <w:num w:numId="17" w16cid:durableId="250164164">
    <w:abstractNumId w:val="36"/>
  </w:num>
  <w:num w:numId="18" w16cid:durableId="1436706383">
    <w:abstractNumId w:val="11"/>
  </w:num>
  <w:num w:numId="19" w16cid:durableId="1423532102">
    <w:abstractNumId w:val="4"/>
  </w:num>
  <w:num w:numId="20" w16cid:durableId="198133442">
    <w:abstractNumId w:val="19"/>
  </w:num>
  <w:num w:numId="21" w16cid:durableId="650839282">
    <w:abstractNumId w:val="22"/>
  </w:num>
  <w:num w:numId="22" w16cid:durableId="2130977434">
    <w:abstractNumId w:val="28"/>
  </w:num>
  <w:num w:numId="23" w16cid:durableId="1943418765">
    <w:abstractNumId w:val="10"/>
  </w:num>
  <w:num w:numId="24" w16cid:durableId="1000428473">
    <w:abstractNumId w:val="34"/>
  </w:num>
  <w:num w:numId="25" w16cid:durableId="357783122">
    <w:abstractNumId w:val="33"/>
  </w:num>
  <w:num w:numId="26" w16cid:durableId="933435919">
    <w:abstractNumId w:val="14"/>
  </w:num>
  <w:num w:numId="27" w16cid:durableId="569462405">
    <w:abstractNumId w:val="27"/>
  </w:num>
  <w:num w:numId="28" w16cid:durableId="12540457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82076184">
    <w:abstractNumId w:val="24"/>
  </w:num>
  <w:num w:numId="30" w16cid:durableId="1538394110">
    <w:abstractNumId w:val="31"/>
  </w:num>
  <w:num w:numId="31" w16cid:durableId="1980917929">
    <w:abstractNumId w:val="16"/>
  </w:num>
  <w:num w:numId="32" w16cid:durableId="1124616811">
    <w:abstractNumId w:val="7"/>
  </w:num>
  <w:num w:numId="33" w16cid:durableId="1980039773">
    <w:abstractNumId w:val="21"/>
  </w:num>
  <w:num w:numId="34" w16cid:durableId="391999033">
    <w:abstractNumId w:val="32"/>
  </w:num>
  <w:num w:numId="35" w16cid:durableId="842090506">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2CF"/>
    <w:rsid w:val="000073DD"/>
    <w:rsid w:val="000104A1"/>
    <w:rsid w:val="00011179"/>
    <w:rsid w:val="000113F5"/>
    <w:rsid w:val="00011427"/>
    <w:rsid w:val="0001198D"/>
    <w:rsid w:val="00012F79"/>
    <w:rsid w:val="00012FB0"/>
    <w:rsid w:val="00013600"/>
    <w:rsid w:val="00013A2B"/>
    <w:rsid w:val="0001441E"/>
    <w:rsid w:val="0001515A"/>
    <w:rsid w:val="000152E3"/>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3A6F"/>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89B"/>
    <w:rsid w:val="000D7931"/>
    <w:rsid w:val="000E1EA0"/>
    <w:rsid w:val="000E3A9E"/>
    <w:rsid w:val="000E5D5A"/>
    <w:rsid w:val="000E76A0"/>
    <w:rsid w:val="000E7C91"/>
    <w:rsid w:val="000F0FF6"/>
    <w:rsid w:val="000F17C0"/>
    <w:rsid w:val="000F3815"/>
    <w:rsid w:val="000F58B6"/>
    <w:rsid w:val="000F5D37"/>
    <w:rsid w:val="000F77CE"/>
    <w:rsid w:val="00100052"/>
    <w:rsid w:val="0010053E"/>
    <w:rsid w:val="001007C3"/>
    <w:rsid w:val="00101C1B"/>
    <w:rsid w:val="00101D38"/>
    <w:rsid w:val="00101F51"/>
    <w:rsid w:val="00103712"/>
    <w:rsid w:val="00104F49"/>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70AE"/>
    <w:rsid w:val="001316CC"/>
    <w:rsid w:val="00131A23"/>
    <w:rsid w:val="001324E6"/>
    <w:rsid w:val="001325C6"/>
    <w:rsid w:val="001355C1"/>
    <w:rsid w:val="00137254"/>
    <w:rsid w:val="001402AB"/>
    <w:rsid w:val="001407D1"/>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5FD"/>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41A5"/>
    <w:rsid w:val="001D509F"/>
    <w:rsid w:val="001D5115"/>
    <w:rsid w:val="001D572A"/>
    <w:rsid w:val="001D5FA5"/>
    <w:rsid w:val="001D6A42"/>
    <w:rsid w:val="001E078F"/>
    <w:rsid w:val="001E10B2"/>
    <w:rsid w:val="001E1AF0"/>
    <w:rsid w:val="001E1F2E"/>
    <w:rsid w:val="001E2A56"/>
    <w:rsid w:val="001E33B8"/>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13AD"/>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675"/>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A3"/>
    <w:rsid w:val="002B62C6"/>
    <w:rsid w:val="002B6F98"/>
    <w:rsid w:val="002B7808"/>
    <w:rsid w:val="002B7865"/>
    <w:rsid w:val="002C0B5A"/>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579"/>
    <w:rsid w:val="002E69CF"/>
    <w:rsid w:val="002E6DEB"/>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A3A"/>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1645E"/>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21D2"/>
    <w:rsid w:val="003536F1"/>
    <w:rsid w:val="00354191"/>
    <w:rsid w:val="003545BD"/>
    <w:rsid w:val="003551FC"/>
    <w:rsid w:val="00355A11"/>
    <w:rsid w:val="00355D67"/>
    <w:rsid w:val="00356F74"/>
    <w:rsid w:val="00357966"/>
    <w:rsid w:val="00360A08"/>
    <w:rsid w:val="00360B7D"/>
    <w:rsid w:val="00361712"/>
    <w:rsid w:val="003629C9"/>
    <w:rsid w:val="00364149"/>
    <w:rsid w:val="0036497F"/>
    <w:rsid w:val="003663AF"/>
    <w:rsid w:val="0036696B"/>
    <w:rsid w:val="003669AE"/>
    <w:rsid w:val="00367795"/>
    <w:rsid w:val="003700A0"/>
    <w:rsid w:val="00370364"/>
    <w:rsid w:val="0037037C"/>
    <w:rsid w:val="00372458"/>
    <w:rsid w:val="00372DD7"/>
    <w:rsid w:val="00374571"/>
    <w:rsid w:val="00374D9C"/>
    <w:rsid w:val="00375E4D"/>
    <w:rsid w:val="003766F7"/>
    <w:rsid w:val="00376B53"/>
    <w:rsid w:val="00377017"/>
    <w:rsid w:val="0038146C"/>
    <w:rsid w:val="00382199"/>
    <w:rsid w:val="00383177"/>
    <w:rsid w:val="00383A9D"/>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27C"/>
    <w:rsid w:val="003B5FA6"/>
    <w:rsid w:val="003B6281"/>
    <w:rsid w:val="003B6B70"/>
    <w:rsid w:val="003B761C"/>
    <w:rsid w:val="003B7CE5"/>
    <w:rsid w:val="003C1023"/>
    <w:rsid w:val="003C13FF"/>
    <w:rsid w:val="003C27F0"/>
    <w:rsid w:val="003C2B99"/>
    <w:rsid w:val="003C2FD0"/>
    <w:rsid w:val="003C39BE"/>
    <w:rsid w:val="003C44E5"/>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115"/>
    <w:rsid w:val="004105E9"/>
    <w:rsid w:val="00412994"/>
    <w:rsid w:val="00412E59"/>
    <w:rsid w:val="004134E4"/>
    <w:rsid w:val="004141C8"/>
    <w:rsid w:val="00414B45"/>
    <w:rsid w:val="00414D79"/>
    <w:rsid w:val="00415DEF"/>
    <w:rsid w:val="00417649"/>
    <w:rsid w:val="00420276"/>
    <w:rsid w:val="00421FB1"/>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1A3"/>
    <w:rsid w:val="00450710"/>
    <w:rsid w:val="00451434"/>
    <w:rsid w:val="00453FF7"/>
    <w:rsid w:val="00454EA7"/>
    <w:rsid w:val="00456A89"/>
    <w:rsid w:val="00456D9B"/>
    <w:rsid w:val="00457F7E"/>
    <w:rsid w:val="004603F4"/>
    <w:rsid w:val="004605EB"/>
    <w:rsid w:val="00461844"/>
    <w:rsid w:val="0046209E"/>
    <w:rsid w:val="004620F8"/>
    <w:rsid w:val="004635A6"/>
    <w:rsid w:val="00464543"/>
    <w:rsid w:val="00465B31"/>
    <w:rsid w:val="004672FC"/>
    <w:rsid w:val="00467DA9"/>
    <w:rsid w:val="0047096D"/>
    <w:rsid w:val="00471571"/>
    <w:rsid w:val="00471E73"/>
    <w:rsid w:val="004723E9"/>
    <w:rsid w:val="004726D2"/>
    <w:rsid w:val="00474A5B"/>
    <w:rsid w:val="00474FC5"/>
    <w:rsid w:val="00475757"/>
    <w:rsid w:val="00477D82"/>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356"/>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A9E"/>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84F"/>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22"/>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8BB"/>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0"/>
    <w:rsid w:val="00670205"/>
    <w:rsid w:val="00670A6B"/>
    <w:rsid w:val="0067145B"/>
    <w:rsid w:val="00673E6B"/>
    <w:rsid w:val="00674AFB"/>
    <w:rsid w:val="0067570D"/>
    <w:rsid w:val="00676D80"/>
    <w:rsid w:val="00676F23"/>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402"/>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ABE"/>
    <w:rsid w:val="00842EE7"/>
    <w:rsid w:val="0084352F"/>
    <w:rsid w:val="00843752"/>
    <w:rsid w:val="00843B83"/>
    <w:rsid w:val="00843C00"/>
    <w:rsid w:val="0084500A"/>
    <w:rsid w:val="008456B3"/>
    <w:rsid w:val="00845D38"/>
    <w:rsid w:val="00846BC6"/>
    <w:rsid w:val="0085191A"/>
    <w:rsid w:val="00852219"/>
    <w:rsid w:val="008527CA"/>
    <w:rsid w:val="008530CC"/>
    <w:rsid w:val="00857C86"/>
    <w:rsid w:val="0086098B"/>
    <w:rsid w:val="0086173D"/>
    <w:rsid w:val="00862D0A"/>
    <w:rsid w:val="00865E3B"/>
    <w:rsid w:val="00865F25"/>
    <w:rsid w:val="00867C48"/>
    <w:rsid w:val="00867D83"/>
    <w:rsid w:val="008700A7"/>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2846"/>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4149"/>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7E5"/>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9B5"/>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22F"/>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276D"/>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A08"/>
    <w:rsid w:val="00A96D95"/>
    <w:rsid w:val="00AA063E"/>
    <w:rsid w:val="00AA06CD"/>
    <w:rsid w:val="00AA09DA"/>
    <w:rsid w:val="00AA35C5"/>
    <w:rsid w:val="00AA381F"/>
    <w:rsid w:val="00AA68A1"/>
    <w:rsid w:val="00AA6C37"/>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76D2"/>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719"/>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3B1F"/>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2B6D"/>
    <w:rsid w:val="00B634A2"/>
    <w:rsid w:val="00B63A5F"/>
    <w:rsid w:val="00B645D9"/>
    <w:rsid w:val="00B655CD"/>
    <w:rsid w:val="00B65C83"/>
    <w:rsid w:val="00B66FFC"/>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A02"/>
    <w:rsid w:val="00C10E85"/>
    <w:rsid w:val="00C11808"/>
    <w:rsid w:val="00C132F2"/>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2E31"/>
    <w:rsid w:val="00C339E1"/>
    <w:rsid w:val="00C33BAA"/>
    <w:rsid w:val="00C33EBB"/>
    <w:rsid w:val="00C35B29"/>
    <w:rsid w:val="00C36255"/>
    <w:rsid w:val="00C36FD6"/>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54E0"/>
    <w:rsid w:val="00CE69C1"/>
    <w:rsid w:val="00CE736D"/>
    <w:rsid w:val="00CE79AD"/>
    <w:rsid w:val="00CF2163"/>
    <w:rsid w:val="00CF24CA"/>
    <w:rsid w:val="00CF32DA"/>
    <w:rsid w:val="00CF3DA1"/>
    <w:rsid w:val="00CF40C2"/>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775DF"/>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568"/>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134"/>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07"/>
    <w:rsid w:val="00E54B4B"/>
    <w:rsid w:val="00E54BCD"/>
    <w:rsid w:val="00E55254"/>
    <w:rsid w:val="00E554AA"/>
    <w:rsid w:val="00E559F6"/>
    <w:rsid w:val="00E563DF"/>
    <w:rsid w:val="00E5646E"/>
    <w:rsid w:val="00E5684A"/>
    <w:rsid w:val="00E57546"/>
    <w:rsid w:val="00E57950"/>
    <w:rsid w:val="00E61A45"/>
    <w:rsid w:val="00E6298A"/>
    <w:rsid w:val="00E6349E"/>
    <w:rsid w:val="00E640E1"/>
    <w:rsid w:val="00E66F59"/>
    <w:rsid w:val="00E67204"/>
    <w:rsid w:val="00E7019F"/>
    <w:rsid w:val="00E70CF4"/>
    <w:rsid w:val="00E725F7"/>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59C9"/>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482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A6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paragraph" w:customStyle="1" w:styleId="PODTYTU">
    <w:name w:val="PODTYTUŁ"/>
    <w:basedOn w:val="Normalny"/>
    <w:qFormat/>
    <w:rsid w:val="008E4149"/>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8E4149"/>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8E4149"/>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8E4149"/>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8E4149"/>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footer" Target="footer9.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8.xml"/><Relationship Id="rId32" Type="http://schemas.openxmlformats.org/officeDocument/2006/relationships/footer" Target="footer11.xml"/><Relationship Id="rId37"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s>
</file>

<file path=word/_rels/header10.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_rels/header7.xml.rels><?xml version="1.0" encoding="UTF-8" standalone="yes"?>
<Relationships xmlns="http://schemas.openxmlformats.org/package/2006/relationships"><Relationship Id="rId1" Type="http://schemas.openxmlformats.org/officeDocument/2006/relationships/image" Target="media/image1.emf"/></Relationships>
</file>

<file path=word/_rels/header8.xml.rels><?xml version="1.0" encoding="UTF-8" standalone="yes"?>
<Relationships xmlns="http://schemas.openxmlformats.org/package/2006/relationships"><Relationship Id="rId1" Type="http://schemas.openxmlformats.org/officeDocument/2006/relationships/image" Target="media/image1.emf"/></Relationships>
</file>

<file path=word/_rels/header9.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wersja edytowalna załączników.docx</dmsv2BaseFileName>
    <dmsv2BaseDisplayName xmlns="http://schemas.microsoft.com/sharepoint/v3">wersja edytowalna załączników</dmsv2BaseDisplayName>
    <dmsv2SWPP2ObjectNumber xmlns="http://schemas.microsoft.com/sharepoint/v3">POST/DYS/OW/GZ/00583/2026                         </dmsv2SWPP2ObjectNumber>
    <dmsv2SWPP2SumMD5 xmlns="http://schemas.microsoft.com/sharepoint/v3">c11f5220e54d4264892d4f7e186a6c98</dmsv2SWPP2SumMD5>
    <dmsv2BaseMoved xmlns="http://schemas.microsoft.com/sharepoint/v3">false</dmsv2BaseMoved>
    <dmsv2BaseIsSensitive xmlns="http://schemas.microsoft.com/sharepoint/v3">true</dmsv2BaseIsSensitive>
    <dmsv2SWPP2IDSWPP2 xmlns="http://schemas.microsoft.com/sharepoint/v3">707359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24446305</dmsv2BaseClientSystemDocumentID>
    <dmsv2BaseModifiedByID xmlns="http://schemas.microsoft.com/sharepoint/v3">11920157</dmsv2BaseModifiedByID>
    <dmsv2BaseCreatedByID xmlns="http://schemas.microsoft.com/sharepoint/v3">11920157</dmsv2BaseCreatedByID>
    <dmsv2SWPP2ObjectDepartment xmlns="http://schemas.microsoft.com/sharepoint/v3">00000001000700050000000900050000</dmsv2SWPP2ObjectDepartment>
    <dmsv2SWPP2ObjectName xmlns="http://schemas.microsoft.com/sharepoint/v3">Postępowanie</dmsv2SWPP2ObjectName>
    <_dlc_DocId xmlns="a19cb1c7-c5c7-46d4-85ae-d83685407bba">PR4UJWENCY6Q-469649581-11863</_dlc_DocId>
    <_dlc_DocIdUrl xmlns="a19cb1c7-c5c7-46d4-85ae-d83685407bba">
      <Url>https://swpp2.dms.gkpge.pl/sites/42/_layouts/15/DocIdRedir.aspx?ID=PR4UJWENCY6Q-469649581-11863</Url>
      <Description>PR4UJWENCY6Q-469649581-11863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533AD828-D0DE-4600-A107-0DBEBF520708}">
  <ds:schemaRefs>
    <ds:schemaRef ds:uri="http://schemas.openxmlformats.org/officeDocument/2006/bibliography"/>
  </ds:schemaRefs>
</ds:datastoreItem>
</file>

<file path=customXml/itemProps3.xml><?xml version="1.0" encoding="utf-8"?>
<ds:datastoreItem xmlns:ds="http://schemas.openxmlformats.org/officeDocument/2006/customXml" ds:itemID="{B33EF8B8-CDCF-4ED1-904B-113275983960}">
  <ds:schemaRefs>
    <ds:schemaRef ds:uri="http://schemas.microsoft.com/office/infopath/2007/PartnerControls"/>
    <ds:schemaRef ds:uri="efb9c7a9-fb7a-49d0-ad5d-64d3cce8bf9e"/>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http://purl.org/dc/dcmitype/"/>
    <ds:schemaRef ds:uri="http://purl.org/dc/terms/"/>
    <ds:schemaRef ds:uri="fa87e474-2c2a-4570-a952-e5d0e470b777"/>
    <ds:schemaRef ds:uri="e98d7501-42e4-4a2d-b641-b529e1ab1d6e"/>
    <ds:schemaRef ds:uri="http://www.w3.org/XML/1998/namespac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69C10AB1-5D7C-44FB-B2E7-286226191913}"/>
</file>

<file path=customXml/itemProps6.xml><?xml version="1.0" encoding="utf-8"?>
<ds:datastoreItem xmlns:ds="http://schemas.openxmlformats.org/officeDocument/2006/customXml" ds:itemID="{E5E7E6FD-57A2-4E30-A6E0-C5A8B4E2249E}"/>
</file>

<file path=docProps/app.xml><?xml version="1.0" encoding="utf-8"?>
<Properties xmlns="http://schemas.openxmlformats.org/officeDocument/2006/extended-properties" xmlns:vt="http://schemas.openxmlformats.org/officeDocument/2006/docPropsVTypes">
  <Template>Normal</Template>
  <TotalTime>2</TotalTime>
  <Pages>14</Pages>
  <Words>4655</Words>
  <Characters>27931</Characters>
  <Application>Microsoft Office Word</Application>
  <DocSecurity>0</DocSecurity>
  <Lines>232</Lines>
  <Paragraphs>65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Bakuła Anna [PGE Dystr. O.Warszawa]</cp:lastModifiedBy>
  <cp:revision>2</cp:revision>
  <cp:lastPrinted>2026-02-26T10:27:00Z</cp:lastPrinted>
  <dcterms:created xsi:type="dcterms:W3CDTF">2026-02-26T10:29:00Z</dcterms:created>
  <dcterms:modified xsi:type="dcterms:W3CDTF">2026-02-26T10:29:00Z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_dlc_DocIdItemGuid">
    <vt:lpwstr>87087074-0e75-42c1-93c7-5963e38f1c6a</vt:lpwstr>
  </property>
</Properties>
</file>